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8C49D01" w14:textId="77777777" w:rsidR="00D41FD6" w:rsidRPr="008F7063" w:rsidRDefault="00D41FD6" w:rsidP="00D20356">
      <w:pPr>
        <w:pStyle w:val="af4"/>
        <w:ind w:left="-142"/>
        <w:rPr>
          <w:szCs w:val="22"/>
          <w:lang w:val="el-GR"/>
        </w:rPr>
      </w:pPr>
    </w:p>
    <w:p w14:paraId="79C7D559" w14:textId="77777777" w:rsidR="00D41FD6" w:rsidRDefault="00D41FD6">
      <w:pPr>
        <w:rPr>
          <w:szCs w:val="22"/>
          <w:lang w:val="el-GR"/>
        </w:rPr>
      </w:pPr>
    </w:p>
    <w:p w14:paraId="0250BB0F" w14:textId="77777777" w:rsidR="00D41FD6" w:rsidRDefault="00D41FD6">
      <w:pPr>
        <w:rPr>
          <w:szCs w:val="22"/>
          <w:lang w:val="el-GR"/>
        </w:rPr>
      </w:pPr>
    </w:p>
    <w:p w14:paraId="6E24EE83" w14:textId="77777777" w:rsidR="00D41FD6" w:rsidRDefault="00D41FD6">
      <w:pPr>
        <w:rPr>
          <w:szCs w:val="22"/>
          <w:lang w:val="el-GR"/>
        </w:rPr>
      </w:pPr>
    </w:p>
    <w:p w14:paraId="044F57D4" w14:textId="7BFEB46F" w:rsidR="007518DB" w:rsidRPr="006E47B7" w:rsidRDefault="007518DB" w:rsidP="00221378">
      <w:pPr>
        <w:pStyle w:val="20"/>
        <w:tabs>
          <w:tab w:val="clear" w:pos="567"/>
          <w:tab w:val="left" w:pos="0"/>
        </w:tabs>
        <w:ind w:left="0" w:firstLine="0"/>
        <w:jc w:val="center"/>
        <w:rPr>
          <w:lang w:val="el-GR"/>
        </w:rPr>
      </w:pPr>
      <w:bookmarkStart w:id="0" w:name="_Toc108792892"/>
      <w:r w:rsidRPr="006E47B7">
        <w:rPr>
          <w:rFonts w:ascii="Calibri" w:hAnsi="Calibri"/>
          <w:lang w:val="el-GR"/>
        </w:rPr>
        <w:t>Υπόδειγμα βιογραφικών, μελών ομάδας που θα εκτελέσει τη σύμβαση</w:t>
      </w:r>
      <w:bookmarkEnd w:id="0"/>
    </w:p>
    <w:p w14:paraId="72E920C0" w14:textId="77777777" w:rsidR="007518DB" w:rsidRPr="007518DB" w:rsidRDefault="007518DB" w:rsidP="007518DB">
      <w:pPr>
        <w:pStyle w:val="3"/>
        <w:spacing w:before="120" w:after="0" w:line="300" w:lineRule="exact"/>
        <w:rPr>
          <w:rFonts w:ascii="Calibri" w:hAnsi="Calibri" w:cs="Calibri"/>
          <w:szCs w:val="22"/>
          <w:lang w:val="el-GR"/>
        </w:rPr>
      </w:pPr>
    </w:p>
    <w:tbl>
      <w:tblPr>
        <w:tblW w:w="486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5"/>
        <w:gridCol w:w="374"/>
        <w:gridCol w:w="352"/>
        <w:gridCol w:w="30"/>
        <w:gridCol w:w="15"/>
        <w:gridCol w:w="436"/>
        <w:gridCol w:w="318"/>
        <w:gridCol w:w="109"/>
        <w:gridCol w:w="691"/>
        <w:gridCol w:w="945"/>
        <w:gridCol w:w="22"/>
        <w:gridCol w:w="356"/>
        <w:gridCol w:w="1011"/>
        <w:gridCol w:w="496"/>
        <w:gridCol w:w="125"/>
        <w:gridCol w:w="245"/>
        <w:gridCol w:w="56"/>
        <w:gridCol w:w="447"/>
        <w:gridCol w:w="1687"/>
      </w:tblGrid>
      <w:tr w:rsidR="007518DB" w:rsidRPr="008C6F57" w14:paraId="61EA1786" w14:textId="77777777" w:rsidTr="007518DB">
        <w:trPr>
          <w:trHeight w:val="567"/>
        </w:trPr>
        <w:tc>
          <w:tcPr>
            <w:tcW w:w="5000" w:type="pct"/>
            <w:gridSpan w:val="19"/>
            <w:shd w:val="pct10" w:color="auto" w:fill="auto"/>
            <w:vAlign w:val="center"/>
          </w:tcPr>
          <w:p w14:paraId="749A638D" w14:textId="77777777" w:rsidR="007518DB" w:rsidRPr="008C6F57" w:rsidRDefault="007518DB" w:rsidP="007518DB">
            <w:pPr>
              <w:spacing w:before="120" w:after="0" w:line="300" w:lineRule="exact"/>
              <w:rPr>
                <w:b/>
                <w:szCs w:val="22"/>
                <w:lang w:val="el-GR"/>
              </w:rPr>
            </w:pPr>
            <w:r w:rsidRPr="008C6F57">
              <w:rPr>
                <w:b/>
                <w:szCs w:val="22"/>
                <w:lang w:val="el-GR"/>
              </w:rPr>
              <w:t>ΒΙΟΓΡΑΦΙΚΟ ΣΗΜΕΙΩΜΑ</w:t>
            </w:r>
          </w:p>
        </w:tc>
      </w:tr>
      <w:tr w:rsidR="007518DB" w:rsidRPr="008C6F57" w14:paraId="39B31CA4" w14:textId="77777777" w:rsidTr="007518DB">
        <w:tc>
          <w:tcPr>
            <w:tcW w:w="5000" w:type="pct"/>
            <w:gridSpan w:val="19"/>
          </w:tcPr>
          <w:p w14:paraId="6C9560E5" w14:textId="77777777" w:rsidR="007518DB" w:rsidRPr="008C6F57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</w:tr>
      <w:tr w:rsidR="007518DB" w:rsidRPr="008C6F57" w14:paraId="327D2630" w14:textId="77777777" w:rsidTr="007518DB">
        <w:tc>
          <w:tcPr>
            <w:tcW w:w="2120" w:type="pct"/>
            <w:gridSpan w:val="9"/>
            <w:shd w:val="pct10" w:color="auto" w:fill="auto"/>
            <w:vAlign w:val="center"/>
          </w:tcPr>
          <w:p w14:paraId="275E8557" w14:textId="77777777" w:rsidR="007518DB" w:rsidRPr="008C6F57" w:rsidRDefault="007518DB" w:rsidP="007518DB">
            <w:pPr>
              <w:spacing w:before="120" w:after="0" w:line="300" w:lineRule="exact"/>
              <w:rPr>
                <w:b/>
                <w:szCs w:val="22"/>
                <w:lang w:val="el-GR"/>
              </w:rPr>
            </w:pPr>
            <w:r w:rsidRPr="008C6F57">
              <w:rPr>
                <w:b/>
                <w:szCs w:val="22"/>
                <w:lang w:val="el-GR"/>
              </w:rPr>
              <w:t>ΠΡΟΣΩΠΙΚΑ ΣΤΟΙΧΕΙΑ</w:t>
            </w:r>
          </w:p>
        </w:tc>
        <w:tc>
          <w:tcPr>
            <w:tcW w:w="2880" w:type="pct"/>
            <w:gridSpan w:val="10"/>
            <w:vAlign w:val="center"/>
          </w:tcPr>
          <w:p w14:paraId="702E1233" w14:textId="77777777" w:rsidR="007518DB" w:rsidRPr="008C6F57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</w:tr>
      <w:tr w:rsidR="007518DB" w:rsidRPr="007518DB" w14:paraId="10C2982A" w14:textId="77777777" w:rsidTr="007518DB">
        <w:tc>
          <w:tcPr>
            <w:tcW w:w="878" w:type="pct"/>
            <w:vAlign w:val="center"/>
          </w:tcPr>
          <w:p w14:paraId="062EDC6D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r w:rsidRPr="007518DB">
              <w:rPr>
                <w:b/>
                <w:szCs w:val="22"/>
              </w:rPr>
              <w:t>Επ</w:t>
            </w:r>
            <w:proofErr w:type="spellStart"/>
            <w:r w:rsidRPr="007518DB">
              <w:rPr>
                <w:b/>
                <w:szCs w:val="22"/>
              </w:rPr>
              <w:t>ώνυμο</w:t>
            </w:r>
            <w:proofErr w:type="spellEnd"/>
            <w:r w:rsidRPr="007518DB">
              <w:rPr>
                <w:b/>
                <w:szCs w:val="22"/>
              </w:rPr>
              <w:t>:</w:t>
            </w:r>
          </w:p>
        </w:tc>
        <w:tc>
          <w:tcPr>
            <w:tcW w:w="1758" w:type="pct"/>
            <w:gridSpan w:val="10"/>
            <w:vAlign w:val="center"/>
          </w:tcPr>
          <w:p w14:paraId="4ECB0508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730" w:type="pct"/>
            <w:gridSpan w:val="2"/>
            <w:vAlign w:val="center"/>
          </w:tcPr>
          <w:p w14:paraId="5D8CF007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proofErr w:type="spellStart"/>
            <w:r w:rsidRPr="007518DB">
              <w:rPr>
                <w:b/>
                <w:szCs w:val="22"/>
              </w:rPr>
              <w:t>Όνομ</w:t>
            </w:r>
            <w:proofErr w:type="spellEnd"/>
            <w:r w:rsidRPr="007518DB">
              <w:rPr>
                <w:b/>
                <w:szCs w:val="22"/>
              </w:rPr>
              <w:t>α:</w:t>
            </w:r>
          </w:p>
        </w:tc>
        <w:tc>
          <w:tcPr>
            <w:tcW w:w="1634" w:type="pct"/>
            <w:gridSpan w:val="6"/>
            <w:vAlign w:val="center"/>
          </w:tcPr>
          <w:p w14:paraId="02E11A82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</w:tr>
      <w:tr w:rsidR="007518DB" w:rsidRPr="007518DB" w14:paraId="7E3A8DAA" w14:textId="77777777" w:rsidTr="007518DB">
        <w:trPr>
          <w:trHeight w:val="247"/>
        </w:trPr>
        <w:tc>
          <w:tcPr>
            <w:tcW w:w="5000" w:type="pct"/>
            <w:gridSpan w:val="19"/>
            <w:vAlign w:val="center"/>
          </w:tcPr>
          <w:p w14:paraId="145439D0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</w:tr>
      <w:tr w:rsidR="007518DB" w:rsidRPr="007518DB" w14:paraId="6072737E" w14:textId="77777777" w:rsidTr="007518DB">
        <w:tc>
          <w:tcPr>
            <w:tcW w:w="1078" w:type="pct"/>
            <w:gridSpan w:val="2"/>
            <w:vAlign w:val="center"/>
          </w:tcPr>
          <w:p w14:paraId="2759C04D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r w:rsidRPr="007518DB">
              <w:rPr>
                <w:b/>
                <w:szCs w:val="22"/>
              </w:rPr>
              <w:t>Πα</w:t>
            </w:r>
            <w:proofErr w:type="spellStart"/>
            <w:r w:rsidRPr="007518DB">
              <w:rPr>
                <w:b/>
                <w:szCs w:val="22"/>
              </w:rPr>
              <w:t>τρώνυμο</w:t>
            </w:r>
            <w:proofErr w:type="spellEnd"/>
            <w:r w:rsidRPr="007518DB">
              <w:rPr>
                <w:b/>
                <w:szCs w:val="22"/>
              </w:rPr>
              <w:t>:</w:t>
            </w:r>
          </w:p>
        </w:tc>
        <w:tc>
          <w:tcPr>
            <w:tcW w:w="1558" w:type="pct"/>
            <w:gridSpan w:val="9"/>
            <w:vAlign w:val="center"/>
          </w:tcPr>
          <w:p w14:paraId="39330218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1062" w:type="pct"/>
            <w:gridSpan w:val="4"/>
            <w:vAlign w:val="center"/>
          </w:tcPr>
          <w:p w14:paraId="74E42E6E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proofErr w:type="spellStart"/>
            <w:r w:rsidRPr="007518DB">
              <w:rPr>
                <w:b/>
                <w:szCs w:val="22"/>
              </w:rPr>
              <w:t>Μητρώνυμο</w:t>
            </w:r>
            <w:proofErr w:type="spellEnd"/>
            <w:r w:rsidRPr="007518DB">
              <w:rPr>
                <w:b/>
                <w:szCs w:val="22"/>
              </w:rPr>
              <w:t>:</w:t>
            </w:r>
          </w:p>
        </w:tc>
        <w:tc>
          <w:tcPr>
            <w:tcW w:w="1302" w:type="pct"/>
            <w:gridSpan w:val="4"/>
            <w:vAlign w:val="center"/>
          </w:tcPr>
          <w:p w14:paraId="70D61863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</w:tr>
      <w:tr w:rsidR="007518DB" w:rsidRPr="007518DB" w14:paraId="31E88A6E" w14:textId="77777777" w:rsidTr="007518DB">
        <w:tc>
          <w:tcPr>
            <w:tcW w:w="5000" w:type="pct"/>
            <w:gridSpan w:val="19"/>
            <w:vAlign w:val="center"/>
          </w:tcPr>
          <w:p w14:paraId="21C58769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</w:tr>
      <w:tr w:rsidR="007518DB" w:rsidRPr="007518DB" w14:paraId="2EFD6377" w14:textId="77777777" w:rsidTr="007518DB">
        <w:tc>
          <w:tcPr>
            <w:tcW w:w="1282" w:type="pct"/>
            <w:gridSpan w:val="4"/>
            <w:vAlign w:val="center"/>
          </w:tcPr>
          <w:p w14:paraId="41137C25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proofErr w:type="spellStart"/>
            <w:r w:rsidRPr="007518DB">
              <w:rPr>
                <w:b/>
                <w:szCs w:val="22"/>
              </w:rPr>
              <w:t>Ημερομηνί</w:t>
            </w:r>
            <w:proofErr w:type="spellEnd"/>
            <w:r w:rsidRPr="007518DB">
              <w:rPr>
                <w:b/>
                <w:szCs w:val="22"/>
              </w:rPr>
              <w:t xml:space="preserve">α </w:t>
            </w:r>
            <w:proofErr w:type="spellStart"/>
            <w:r w:rsidRPr="007518DB">
              <w:rPr>
                <w:b/>
                <w:szCs w:val="22"/>
              </w:rPr>
              <w:t>Γέννησης</w:t>
            </w:r>
            <w:proofErr w:type="spellEnd"/>
            <w:r w:rsidRPr="007518DB">
              <w:rPr>
                <w:b/>
                <w:szCs w:val="22"/>
              </w:rPr>
              <w:t>:</w:t>
            </w:r>
          </w:p>
        </w:tc>
        <w:tc>
          <w:tcPr>
            <w:tcW w:w="1354" w:type="pct"/>
            <w:gridSpan w:val="7"/>
            <w:vAlign w:val="center"/>
          </w:tcPr>
          <w:p w14:paraId="238E7DA5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  <w:tc>
          <w:tcPr>
            <w:tcW w:w="1193" w:type="pct"/>
            <w:gridSpan w:val="5"/>
            <w:vAlign w:val="center"/>
          </w:tcPr>
          <w:p w14:paraId="2C76F37E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proofErr w:type="spellStart"/>
            <w:r w:rsidRPr="007518DB">
              <w:rPr>
                <w:b/>
                <w:szCs w:val="22"/>
              </w:rPr>
              <w:t>Τό</w:t>
            </w:r>
            <w:proofErr w:type="spellEnd"/>
            <w:r w:rsidRPr="007518DB">
              <w:rPr>
                <w:b/>
                <w:szCs w:val="22"/>
              </w:rPr>
              <w:t xml:space="preserve">πος </w:t>
            </w:r>
            <w:proofErr w:type="spellStart"/>
            <w:r w:rsidRPr="007518DB">
              <w:rPr>
                <w:b/>
                <w:szCs w:val="22"/>
              </w:rPr>
              <w:t>Γέννησης</w:t>
            </w:r>
            <w:proofErr w:type="spellEnd"/>
            <w:r w:rsidRPr="007518DB">
              <w:rPr>
                <w:b/>
                <w:szCs w:val="22"/>
              </w:rPr>
              <w:t>:</w:t>
            </w:r>
          </w:p>
        </w:tc>
        <w:tc>
          <w:tcPr>
            <w:tcW w:w="1171" w:type="pct"/>
            <w:gridSpan w:val="3"/>
            <w:vAlign w:val="center"/>
          </w:tcPr>
          <w:p w14:paraId="6A67E65D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</w:tr>
      <w:tr w:rsidR="007518DB" w:rsidRPr="007518DB" w14:paraId="5444D439" w14:textId="77777777" w:rsidTr="007518DB">
        <w:tc>
          <w:tcPr>
            <w:tcW w:w="5000" w:type="pct"/>
            <w:gridSpan w:val="19"/>
            <w:vAlign w:val="center"/>
          </w:tcPr>
          <w:p w14:paraId="49DD925D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</w:tr>
      <w:tr w:rsidR="007518DB" w:rsidRPr="007518DB" w14:paraId="14B5E146" w14:textId="77777777" w:rsidTr="007518DB">
        <w:tc>
          <w:tcPr>
            <w:tcW w:w="1693" w:type="pct"/>
            <w:gridSpan w:val="7"/>
            <w:vAlign w:val="center"/>
          </w:tcPr>
          <w:p w14:paraId="6F8E71C2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proofErr w:type="spellStart"/>
            <w:r w:rsidRPr="007518DB">
              <w:rPr>
                <w:b/>
                <w:szCs w:val="22"/>
              </w:rPr>
              <w:t>Τηλέφωνο</w:t>
            </w:r>
            <w:proofErr w:type="spellEnd"/>
            <w:r w:rsidRPr="007518DB">
              <w:rPr>
                <w:b/>
                <w:szCs w:val="22"/>
              </w:rPr>
              <w:t>:</w:t>
            </w:r>
          </w:p>
        </w:tc>
        <w:tc>
          <w:tcPr>
            <w:tcW w:w="944" w:type="pct"/>
            <w:gridSpan w:val="4"/>
            <w:vAlign w:val="center"/>
          </w:tcPr>
          <w:p w14:paraId="46AF24A0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995" w:type="pct"/>
            <w:gridSpan w:val="3"/>
            <w:vAlign w:val="center"/>
          </w:tcPr>
          <w:p w14:paraId="481CDF6C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r w:rsidRPr="007518DB">
              <w:rPr>
                <w:b/>
                <w:szCs w:val="22"/>
              </w:rPr>
              <w:t>E-mail:</w:t>
            </w:r>
          </w:p>
        </w:tc>
        <w:tc>
          <w:tcPr>
            <w:tcW w:w="1369" w:type="pct"/>
            <w:gridSpan w:val="5"/>
            <w:vAlign w:val="center"/>
          </w:tcPr>
          <w:p w14:paraId="16B40F26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</w:tr>
      <w:tr w:rsidR="007518DB" w:rsidRPr="007518DB" w14:paraId="4D696C82" w14:textId="77777777" w:rsidTr="007518DB">
        <w:tc>
          <w:tcPr>
            <w:tcW w:w="1693" w:type="pct"/>
            <w:gridSpan w:val="7"/>
            <w:vAlign w:val="center"/>
          </w:tcPr>
          <w:p w14:paraId="20900450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r w:rsidRPr="007518DB">
              <w:rPr>
                <w:b/>
                <w:szCs w:val="22"/>
              </w:rPr>
              <w:t>Fax:</w:t>
            </w:r>
          </w:p>
        </w:tc>
        <w:tc>
          <w:tcPr>
            <w:tcW w:w="944" w:type="pct"/>
            <w:gridSpan w:val="4"/>
            <w:vAlign w:val="center"/>
          </w:tcPr>
          <w:p w14:paraId="50022849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  <w:tc>
          <w:tcPr>
            <w:tcW w:w="995" w:type="pct"/>
            <w:gridSpan w:val="3"/>
            <w:vAlign w:val="center"/>
          </w:tcPr>
          <w:p w14:paraId="7DD04D56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</w:p>
        </w:tc>
        <w:tc>
          <w:tcPr>
            <w:tcW w:w="1369" w:type="pct"/>
            <w:gridSpan w:val="5"/>
            <w:vAlign w:val="center"/>
          </w:tcPr>
          <w:p w14:paraId="3B33CDC2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</w:tr>
      <w:tr w:rsidR="007518DB" w:rsidRPr="007518DB" w14:paraId="02BD5404" w14:textId="77777777" w:rsidTr="007518DB">
        <w:tc>
          <w:tcPr>
            <w:tcW w:w="1290" w:type="pct"/>
            <w:gridSpan w:val="5"/>
            <w:vAlign w:val="center"/>
          </w:tcPr>
          <w:p w14:paraId="607499AE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  <w:tc>
          <w:tcPr>
            <w:tcW w:w="1334" w:type="pct"/>
            <w:gridSpan w:val="5"/>
            <w:vAlign w:val="center"/>
          </w:tcPr>
          <w:p w14:paraId="74389BF9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  <w:tc>
          <w:tcPr>
            <w:tcW w:w="1235" w:type="pct"/>
            <w:gridSpan w:val="7"/>
            <w:vAlign w:val="center"/>
          </w:tcPr>
          <w:p w14:paraId="3AC491A6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  <w:tc>
          <w:tcPr>
            <w:tcW w:w="1141" w:type="pct"/>
            <w:gridSpan w:val="2"/>
            <w:vAlign w:val="center"/>
          </w:tcPr>
          <w:p w14:paraId="22146041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</w:tr>
      <w:tr w:rsidR="007518DB" w:rsidRPr="007518DB" w14:paraId="28D4248C" w14:textId="77777777" w:rsidTr="007518DB">
        <w:tc>
          <w:tcPr>
            <w:tcW w:w="1523" w:type="pct"/>
            <w:gridSpan w:val="6"/>
            <w:vAlign w:val="center"/>
          </w:tcPr>
          <w:p w14:paraId="344CCBFC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proofErr w:type="spellStart"/>
            <w:r w:rsidRPr="007518DB">
              <w:rPr>
                <w:b/>
                <w:szCs w:val="22"/>
              </w:rPr>
              <w:t>Διεύθυνση</w:t>
            </w:r>
            <w:proofErr w:type="spellEnd"/>
            <w:r w:rsidRPr="007518DB">
              <w:rPr>
                <w:b/>
                <w:szCs w:val="22"/>
              </w:rPr>
              <w:t xml:space="preserve"> Κα</w:t>
            </w:r>
            <w:proofErr w:type="spellStart"/>
            <w:r w:rsidRPr="007518DB">
              <w:rPr>
                <w:b/>
                <w:szCs w:val="22"/>
              </w:rPr>
              <w:t>τοικί</w:t>
            </w:r>
            <w:proofErr w:type="spellEnd"/>
            <w:r w:rsidRPr="007518DB">
              <w:rPr>
                <w:b/>
                <w:szCs w:val="22"/>
              </w:rPr>
              <w:t>ας:</w:t>
            </w:r>
          </w:p>
        </w:tc>
        <w:tc>
          <w:tcPr>
            <w:tcW w:w="1102" w:type="pct"/>
            <w:gridSpan w:val="4"/>
            <w:vAlign w:val="center"/>
          </w:tcPr>
          <w:p w14:paraId="013A54AD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1235" w:type="pct"/>
            <w:gridSpan w:val="7"/>
            <w:vAlign w:val="center"/>
          </w:tcPr>
          <w:p w14:paraId="35CF17F6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1141" w:type="pct"/>
            <w:gridSpan w:val="2"/>
            <w:vAlign w:val="center"/>
          </w:tcPr>
          <w:p w14:paraId="64D70B2A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</w:tr>
      <w:tr w:rsidR="007518DB" w:rsidRPr="007518DB" w14:paraId="76EDB77A" w14:textId="77777777" w:rsidTr="007518DB">
        <w:tc>
          <w:tcPr>
            <w:tcW w:w="1523" w:type="pct"/>
            <w:gridSpan w:val="6"/>
            <w:vAlign w:val="center"/>
          </w:tcPr>
          <w:p w14:paraId="6D8AE3FA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  <w:tc>
          <w:tcPr>
            <w:tcW w:w="1102" w:type="pct"/>
            <w:gridSpan w:val="4"/>
            <w:vAlign w:val="center"/>
          </w:tcPr>
          <w:p w14:paraId="0458D4DA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  <w:tc>
          <w:tcPr>
            <w:tcW w:w="1235" w:type="pct"/>
            <w:gridSpan w:val="7"/>
            <w:vAlign w:val="center"/>
          </w:tcPr>
          <w:p w14:paraId="5EEA5961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  <w:tc>
          <w:tcPr>
            <w:tcW w:w="1141" w:type="pct"/>
            <w:gridSpan w:val="2"/>
            <w:vAlign w:val="center"/>
          </w:tcPr>
          <w:p w14:paraId="5F73C231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</w:tr>
      <w:tr w:rsidR="007518DB" w:rsidRPr="007518DB" w14:paraId="7E05A28C" w14:textId="77777777" w:rsidTr="007518DB">
        <w:tc>
          <w:tcPr>
            <w:tcW w:w="1290" w:type="pct"/>
            <w:gridSpan w:val="5"/>
            <w:vAlign w:val="center"/>
          </w:tcPr>
          <w:p w14:paraId="18A4AFD2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  <w:tc>
          <w:tcPr>
            <w:tcW w:w="1334" w:type="pct"/>
            <w:gridSpan w:val="5"/>
            <w:vAlign w:val="center"/>
          </w:tcPr>
          <w:p w14:paraId="00F9BF5E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  <w:tc>
          <w:tcPr>
            <w:tcW w:w="1235" w:type="pct"/>
            <w:gridSpan w:val="7"/>
            <w:vAlign w:val="center"/>
          </w:tcPr>
          <w:p w14:paraId="082F35D8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  <w:tc>
          <w:tcPr>
            <w:tcW w:w="1141" w:type="pct"/>
            <w:gridSpan w:val="2"/>
            <w:vAlign w:val="center"/>
          </w:tcPr>
          <w:p w14:paraId="163157E5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</w:tr>
      <w:tr w:rsidR="007518DB" w:rsidRPr="007518DB" w14:paraId="0DF6518E" w14:textId="77777777" w:rsidTr="007518DB">
        <w:tc>
          <w:tcPr>
            <w:tcW w:w="1266" w:type="pct"/>
            <w:gridSpan w:val="3"/>
            <w:shd w:val="pct10" w:color="auto" w:fill="auto"/>
          </w:tcPr>
          <w:p w14:paraId="3939DFD1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r w:rsidRPr="007518DB">
              <w:rPr>
                <w:b/>
                <w:szCs w:val="22"/>
              </w:rPr>
              <w:t>ΕΚΠΑΙΔΕΥΣΗ</w:t>
            </w:r>
          </w:p>
        </w:tc>
        <w:tc>
          <w:tcPr>
            <w:tcW w:w="3734" w:type="pct"/>
            <w:gridSpan w:val="16"/>
          </w:tcPr>
          <w:p w14:paraId="7C4C1609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</w:p>
        </w:tc>
      </w:tr>
      <w:tr w:rsidR="007518DB" w:rsidRPr="007518DB" w14:paraId="0857266B" w14:textId="77777777" w:rsidTr="007518DB">
        <w:tc>
          <w:tcPr>
            <w:tcW w:w="1751" w:type="pct"/>
            <w:gridSpan w:val="8"/>
            <w:vAlign w:val="center"/>
          </w:tcPr>
          <w:p w14:paraId="3DA378D9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proofErr w:type="spellStart"/>
            <w:r w:rsidRPr="007518DB">
              <w:rPr>
                <w:b/>
                <w:szCs w:val="22"/>
              </w:rPr>
              <w:t>Όνομ</w:t>
            </w:r>
            <w:proofErr w:type="spellEnd"/>
            <w:r w:rsidRPr="007518DB">
              <w:rPr>
                <w:b/>
                <w:szCs w:val="22"/>
              </w:rPr>
              <w:t xml:space="preserve">α </w:t>
            </w:r>
            <w:proofErr w:type="spellStart"/>
            <w:r w:rsidRPr="007518DB">
              <w:rPr>
                <w:b/>
                <w:szCs w:val="22"/>
              </w:rPr>
              <w:t>Ιδρύμ</w:t>
            </w:r>
            <w:proofErr w:type="spellEnd"/>
            <w:r w:rsidRPr="007518DB">
              <w:rPr>
                <w:b/>
                <w:szCs w:val="22"/>
              </w:rPr>
              <w:t>ατος</w:t>
            </w:r>
          </w:p>
        </w:tc>
        <w:tc>
          <w:tcPr>
            <w:tcW w:w="1076" w:type="pct"/>
            <w:gridSpan w:val="4"/>
            <w:vAlign w:val="center"/>
          </w:tcPr>
          <w:p w14:paraId="435FE284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proofErr w:type="spellStart"/>
            <w:r w:rsidRPr="007518DB">
              <w:rPr>
                <w:b/>
                <w:szCs w:val="22"/>
              </w:rPr>
              <w:t>Τίτλος</w:t>
            </w:r>
            <w:proofErr w:type="spellEnd"/>
            <w:r w:rsidRPr="007518DB">
              <w:rPr>
                <w:b/>
                <w:szCs w:val="22"/>
              </w:rPr>
              <w:t xml:space="preserve"> </w:t>
            </w:r>
            <w:proofErr w:type="spellStart"/>
            <w:r w:rsidRPr="007518DB">
              <w:rPr>
                <w:b/>
                <w:szCs w:val="22"/>
              </w:rPr>
              <w:t>Πτυχίου</w:t>
            </w:r>
            <w:proofErr w:type="spellEnd"/>
          </w:p>
        </w:tc>
        <w:tc>
          <w:tcPr>
            <w:tcW w:w="1272" w:type="pct"/>
            <w:gridSpan w:val="6"/>
            <w:vAlign w:val="center"/>
          </w:tcPr>
          <w:p w14:paraId="5081B8F2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proofErr w:type="spellStart"/>
            <w:r w:rsidRPr="007518DB">
              <w:rPr>
                <w:b/>
                <w:szCs w:val="22"/>
              </w:rPr>
              <w:t>Ειδικότητ</w:t>
            </w:r>
            <w:proofErr w:type="spellEnd"/>
            <w:r w:rsidRPr="007518DB">
              <w:rPr>
                <w:b/>
                <w:szCs w:val="22"/>
              </w:rPr>
              <w:t>α</w:t>
            </w:r>
          </w:p>
        </w:tc>
        <w:tc>
          <w:tcPr>
            <w:tcW w:w="901" w:type="pct"/>
            <w:vAlign w:val="center"/>
          </w:tcPr>
          <w:p w14:paraId="1BA0F156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proofErr w:type="spellStart"/>
            <w:r w:rsidRPr="007518DB">
              <w:rPr>
                <w:b/>
                <w:szCs w:val="22"/>
              </w:rPr>
              <w:t>Ημερομηνί</w:t>
            </w:r>
            <w:proofErr w:type="spellEnd"/>
            <w:r w:rsidRPr="007518DB">
              <w:rPr>
                <w:b/>
                <w:szCs w:val="22"/>
              </w:rPr>
              <w:t>α Απ</w:t>
            </w:r>
            <w:proofErr w:type="spellStart"/>
            <w:r w:rsidRPr="007518DB">
              <w:rPr>
                <w:b/>
                <w:szCs w:val="22"/>
              </w:rPr>
              <w:t>όκτησης</w:t>
            </w:r>
            <w:proofErr w:type="spellEnd"/>
            <w:r w:rsidRPr="007518DB">
              <w:rPr>
                <w:b/>
                <w:szCs w:val="22"/>
              </w:rPr>
              <w:t xml:space="preserve"> </w:t>
            </w:r>
            <w:proofErr w:type="spellStart"/>
            <w:r w:rsidRPr="007518DB">
              <w:rPr>
                <w:b/>
                <w:szCs w:val="22"/>
              </w:rPr>
              <w:t>Πτυχίου</w:t>
            </w:r>
            <w:proofErr w:type="spellEnd"/>
          </w:p>
        </w:tc>
      </w:tr>
      <w:tr w:rsidR="007518DB" w:rsidRPr="007518DB" w14:paraId="41B48EFB" w14:textId="77777777" w:rsidTr="007518DB">
        <w:tc>
          <w:tcPr>
            <w:tcW w:w="1751" w:type="pct"/>
            <w:gridSpan w:val="8"/>
          </w:tcPr>
          <w:p w14:paraId="126996DD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1076" w:type="pct"/>
            <w:gridSpan w:val="4"/>
          </w:tcPr>
          <w:p w14:paraId="77CD5467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1272" w:type="pct"/>
            <w:gridSpan w:val="6"/>
          </w:tcPr>
          <w:p w14:paraId="1B2BF57F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901" w:type="pct"/>
          </w:tcPr>
          <w:p w14:paraId="0075C934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</w:tr>
      <w:tr w:rsidR="007518DB" w:rsidRPr="007518DB" w14:paraId="385D0C8D" w14:textId="77777777" w:rsidTr="007518DB">
        <w:tc>
          <w:tcPr>
            <w:tcW w:w="1751" w:type="pct"/>
            <w:gridSpan w:val="8"/>
          </w:tcPr>
          <w:p w14:paraId="46DE0AC7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  <w:tc>
          <w:tcPr>
            <w:tcW w:w="1076" w:type="pct"/>
            <w:gridSpan w:val="4"/>
          </w:tcPr>
          <w:p w14:paraId="4F504032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  <w:tc>
          <w:tcPr>
            <w:tcW w:w="1272" w:type="pct"/>
            <w:gridSpan w:val="6"/>
          </w:tcPr>
          <w:p w14:paraId="54BB9814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  <w:tc>
          <w:tcPr>
            <w:tcW w:w="901" w:type="pct"/>
          </w:tcPr>
          <w:p w14:paraId="3BC60FE8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</w:tr>
      <w:tr w:rsidR="007518DB" w:rsidRPr="007518DB" w14:paraId="25CBA190" w14:textId="77777777" w:rsidTr="007518DB">
        <w:tc>
          <w:tcPr>
            <w:tcW w:w="1751" w:type="pct"/>
            <w:gridSpan w:val="8"/>
          </w:tcPr>
          <w:p w14:paraId="64B74BD2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  <w:tc>
          <w:tcPr>
            <w:tcW w:w="1076" w:type="pct"/>
            <w:gridSpan w:val="4"/>
          </w:tcPr>
          <w:p w14:paraId="66E4A5E2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  <w:tc>
          <w:tcPr>
            <w:tcW w:w="1272" w:type="pct"/>
            <w:gridSpan w:val="6"/>
          </w:tcPr>
          <w:p w14:paraId="6CBCACD6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  <w:tc>
          <w:tcPr>
            <w:tcW w:w="901" w:type="pct"/>
          </w:tcPr>
          <w:p w14:paraId="1D3F7080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</w:tr>
    </w:tbl>
    <w:p w14:paraId="1001DA98" w14:textId="77777777" w:rsidR="007518DB" w:rsidRPr="007518DB" w:rsidRDefault="007518DB" w:rsidP="007518DB">
      <w:pPr>
        <w:spacing w:before="120" w:after="0" w:line="300" w:lineRule="exact"/>
        <w:ind w:right="-334"/>
        <w:rPr>
          <w:szCs w:val="22"/>
          <w:lang w:val="en-US"/>
        </w:rPr>
      </w:pPr>
    </w:p>
    <w:tbl>
      <w:tblPr>
        <w:tblW w:w="4859" w:type="pct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0"/>
        <w:gridCol w:w="2009"/>
        <w:gridCol w:w="34"/>
        <w:gridCol w:w="2043"/>
        <w:gridCol w:w="1508"/>
        <w:gridCol w:w="1342"/>
      </w:tblGrid>
      <w:tr w:rsidR="007518DB" w:rsidRPr="00221378" w14:paraId="5F080DFD" w14:textId="77777777" w:rsidTr="007518DB">
        <w:tc>
          <w:tcPr>
            <w:tcW w:w="2386" w:type="pct"/>
            <w:gridSpan w:val="3"/>
            <w:shd w:val="pct10" w:color="auto" w:fill="auto"/>
          </w:tcPr>
          <w:p w14:paraId="322BC56C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  <w:lang w:val="el-GR"/>
              </w:rPr>
            </w:pPr>
            <w:r w:rsidRPr="007518DB">
              <w:rPr>
                <w:b/>
                <w:szCs w:val="22"/>
                <w:lang w:val="el-GR"/>
              </w:rPr>
              <w:t xml:space="preserve">ΚΑΤΗΓΟΡΙΑ ΣΤΕΛΕΧΟΥΣ </w:t>
            </w:r>
          </w:p>
          <w:p w14:paraId="54418FA8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  <w:r w:rsidRPr="007518DB">
              <w:rPr>
                <w:szCs w:val="22"/>
                <w:lang w:val="el-GR"/>
              </w:rPr>
              <w:t>(στο προτεινόμενο, από τον υποψήφιο Ανάδοχο, σχήμα διοίκησης Έργου)</w:t>
            </w:r>
          </w:p>
        </w:tc>
        <w:tc>
          <w:tcPr>
            <w:tcW w:w="2614" w:type="pct"/>
            <w:gridSpan w:val="3"/>
          </w:tcPr>
          <w:p w14:paraId="72310E8C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</w:tr>
      <w:tr w:rsidR="007518DB" w:rsidRPr="007518DB" w14:paraId="242E0C62" w14:textId="77777777" w:rsidTr="007518DB">
        <w:tc>
          <w:tcPr>
            <w:tcW w:w="1294" w:type="pct"/>
            <w:shd w:val="clear" w:color="auto" w:fill="auto"/>
          </w:tcPr>
          <w:p w14:paraId="530D89F0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r w:rsidRPr="007518DB">
              <w:rPr>
                <w:b/>
                <w:szCs w:val="22"/>
              </w:rPr>
              <w:t>ΕΠΑΓΓΕΛΜΑΤΙΚΗ ΕΜΠΕΙΡΙΑ</w:t>
            </w:r>
          </w:p>
        </w:tc>
        <w:tc>
          <w:tcPr>
            <w:tcW w:w="3706" w:type="pct"/>
            <w:gridSpan w:val="5"/>
            <w:shd w:val="clear" w:color="auto" w:fill="auto"/>
          </w:tcPr>
          <w:p w14:paraId="49718CA9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</w:tr>
      <w:tr w:rsidR="007518DB" w:rsidRPr="007518DB" w14:paraId="0E518BB3" w14:textId="77777777" w:rsidTr="007518DB">
        <w:trPr>
          <w:trHeight w:val="368"/>
        </w:trPr>
        <w:tc>
          <w:tcPr>
            <w:tcW w:w="1294" w:type="pct"/>
            <w:vMerge w:val="restart"/>
            <w:shd w:val="clear" w:color="auto" w:fill="auto"/>
          </w:tcPr>
          <w:p w14:paraId="159DCF0A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proofErr w:type="spellStart"/>
            <w:r w:rsidRPr="007518DB">
              <w:rPr>
                <w:b/>
                <w:szCs w:val="22"/>
              </w:rPr>
              <w:t>Έργο</w:t>
            </w:r>
            <w:proofErr w:type="spellEnd"/>
          </w:p>
        </w:tc>
        <w:tc>
          <w:tcPr>
            <w:tcW w:w="1074" w:type="pct"/>
            <w:vMerge w:val="restart"/>
            <w:shd w:val="clear" w:color="auto" w:fill="auto"/>
          </w:tcPr>
          <w:p w14:paraId="621C7864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proofErr w:type="spellStart"/>
            <w:r w:rsidRPr="007518DB">
              <w:rPr>
                <w:b/>
                <w:szCs w:val="22"/>
              </w:rPr>
              <w:t>Εργοδότης</w:t>
            </w:r>
            <w:proofErr w:type="spellEnd"/>
          </w:p>
        </w:tc>
        <w:tc>
          <w:tcPr>
            <w:tcW w:w="1110" w:type="pct"/>
            <w:gridSpan w:val="2"/>
            <w:vMerge w:val="restart"/>
            <w:shd w:val="clear" w:color="auto" w:fill="auto"/>
          </w:tcPr>
          <w:p w14:paraId="79437249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</w:rPr>
            </w:pPr>
            <w:proofErr w:type="spellStart"/>
            <w:r w:rsidRPr="007518DB">
              <w:rPr>
                <w:b/>
                <w:szCs w:val="22"/>
              </w:rPr>
              <w:t>Ρόλος</w:t>
            </w:r>
            <w:proofErr w:type="spellEnd"/>
            <w:r w:rsidRPr="007518DB">
              <w:rPr>
                <w:rStyle w:val="ad"/>
                <w:b/>
                <w:szCs w:val="22"/>
              </w:rPr>
              <w:footnoteReference w:id="1"/>
            </w:r>
            <w:r w:rsidRPr="007518DB">
              <w:rPr>
                <w:b/>
                <w:szCs w:val="22"/>
              </w:rPr>
              <w:t xml:space="preserve"> </w:t>
            </w:r>
            <w:proofErr w:type="spellStart"/>
            <w:r w:rsidRPr="007518DB">
              <w:rPr>
                <w:b/>
                <w:szCs w:val="22"/>
              </w:rPr>
              <w:t>στο</w:t>
            </w:r>
            <w:proofErr w:type="spellEnd"/>
            <w:r w:rsidRPr="007518DB">
              <w:rPr>
                <w:b/>
                <w:szCs w:val="22"/>
              </w:rPr>
              <w:t xml:space="preserve"> </w:t>
            </w:r>
            <w:proofErr w:type="spellStart"/>
            <w:r w:rsidRPr="007518DB">
              <w:rPr>
                <w:b/>
                <w:szCs w:val="22"/>
              </w:rPr>
              <w:t>Έργο</w:t>
            </w:r>
            <w:proofErr w:type="spellEnd"/>
            <w:r w:rsidRPr="007518DB">
              <w:rPr>
                <w:b/>
                <w:szCs w:val="22"/>
              </w:rPr>
              <w:t xml:space="preserve"> </w:t>
            </w:r>
          </w:p>
        </w:tc>
        <w:tc>
          <w:tcPr>
            <w:tcW w:w="1522" w:type="pct"/>
            <w:gridSpan w:val="2"/>
            <w:shd w:val="clear" w:color="auto" w:fill="auto"/>
          </w:tcPr>
          <w:p w14:paraId="2B84522E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r w:rsidRPr="007518DB">
              <w:rPr>
                <w:b/>
                <w:szCs w:val="22"/>
              </w:rPr>
              <w:t>Απα</w:t>
            </w:r>
            <w:proofErr w:type="spellStart"/>
            <w:r w:rsidRPr="007518DB">
              <w:rPr>
                <w:b/>
                <w:szCs w:val="22"/>
              </w:rPr>
              <w:t>σχόληση</w:t>
            </w:r>
            <w:proofErr w:type="spellEnd"/>
            <w:r w:rsidRPr="007518DB">
              <w:rPr>
                <w:b/>
                <w:szCs w:val="22"/>
              </w:rPr>
              <w:t xml:space="preserve"> </w:t>
            </w:r>
            <w:proofErr w:type="spellStart"/>
            <w:r w:rsidRPr="007518DB">
              <w:rPr>
                <w:b/>
                <w:szCs w:val="22"/>
              </w:rPr>
              <w:t>στο</w:t>
            </w:r>
            <w:proofErr w:type="spellEnd"/>
            <w:r w:rsidRPr="007518DB">
              <w:rPr>
                <w:b/>
                <w:szCs w:val="22"/>
              </w:rPr>
              <w:t xml:space="preserve"> </w:t>
            </w:r>
            <w:proofErr w:type="spellStart"/>
            <w:r w:rsidRPr="007518DB">
              <w:rPr>
                <w:b/>
                <w:szCs w:val="22"/>
              </w:rPr>
              <w:t>Έργο</w:t>
            </w:r>
            <w:proofErr w:type="spellEnd"/>
          </w:p>
        </w:tc>
      </w:tr>
      <w:tr w:rsidR="007518DB" w:rsidRPr="007518DB" w14:paraId="2BF15F4A" w14:textId="77777777" w:rsidTr="007518DB">
        <w:trPr>
          <w:trHeight w:val="367"/>
        </w:trPr>
        <w:tc>
          <w:tcPr>
            <w:tcW w:w="1294" w:type="pct"/>
            <w:vMerge/>
            <w:shd w:val="clear" w:color="auto" w:fill="auto"/>
          </w:tcPr>
          <w:p w14:paraId="69691576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</w:p>
        </w:tc>
        <w:tc>
          <w:tcPr>
            <w:tcW w:w="1074" w:type="pct"/>
            <w:vMerge/>
            <w:shd w:val="clear" w:color="auto" w:fill="auto"/>
          </w:tcPr>
          <w:p w14:paraId="7F693BFC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</w:p>
        </w:tc>
        <w:tc>
          <w:tcPr>
            <w:tcW w:w="1110" w:type="pct"/>
            <w:gridSpan w:val="2"/>
            <w:vMerge/>
            <w:shd w:val="clear" w:color="auto" w:fill="auto"/>
          </w:tcPr>
          <w:p w14:paraId="032F36E0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</w:p>
        </w:tc>
        <w:tc>
          <w:tcPr>
            <w:tcW w:w="805" w:type="pct"/>
            <w:shd w:val="clear" w:color="auto" w:fill="auto"/>
          </w:tcPr>
          <w:p w14:paraId="4558DA75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proofErr w:type="spellStart"/>
            <w:proofErr w:type="gramStart"/>
            <w:r w:rsidRPr="007518DB">
              <w:rPr>
                <w:b/>
                <w:szCs w:val="22"/>
              </w:rPr>
              <w:t>Περίοδος</w:t>
            </w:r>
            <w:proofErr w:type="spellEnd"/>
            <w:r w:rsidRPr="007518DB">
              <w:rPr>
                <w:szCs w:val="22"/>
                <w:lang w:val="en-US"/>
              </w:rPr>
              <w:t>(</w:t>
            </w:r>
            <w:proofErr w:type="gramEnd"/>
            <w:r w:rsidRPr="007518DB">
              <w:rPr>
                <w:szCs w:val="22"/>
              </w:rPr>
              <w:t xml:space="preserve">από – </w:t>
            </w:r>
            <w:proofErr w:type="spellStart"/>
            <w:r w:rsidRPr="007518DB">
              <w:rPr>
                <w:szCs w:val="22"/>
              </w:rPr>
              <w:t>έως</w:t>
            </w:r>
            <w:proofErr w:type="spellEnd"/>
            <w:r w:rsidRPr="007518DB">
              <w:rPr>
                <w:szCs w:val="22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14:paraId="7CC1A55A" w14:textId="77777777" w:rsidR="007518DB" w:rsidRPr="007518DB" w:rsidRDefault="007518DB" w:rsidP="007518DB">
            <w:pPr>
              <w:spacing w:before="120" w:after="0" w:line="300" w:lineRule="exact"/>
              <w:rPr>
                <w:b/>
                <w:szCs w:val="22"/>
              </w:rPr>
            </w:pPr>
            <w:r w:rsidRPr="007518DB">
              <w:rPr>
                <w:szCs w:val="22"/>
              </w:rPr>
              <w:t>ΑΜ</w:t>
            </w:r>
          </w:p>
        </w:tc>
      </w:tr>
      <w:tr w:rsidR="007518DB" w:rsidRPr="007518DB" w14:paraId="3F614596" w14:textId="77777777" w:rsidTr="007518DB">
        <w:tc>
          <w:tcPr>
            <w:tcW w:w="1294" w:type="pct"/>
            <w:shd w:val="clear" w:color="auto" w:fill="auto"/>
          </w:tcPr>
          <w:p w14:paraId="65E15B71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1074" w:type="pct"/>
            <w:shd w:val="clear" w:color="auto" w:fill="auto"/>
          </w:tcPr>
          <w:p w14:paraId="117DFBC9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  <w:tc>
          <w:tcPr>
            <w:tcW w:w="1110" w:type="pct"/>
            <w:gridSpan w:val="2"/>
            <w:shd w:val="clear" w:color="auto" w:fill="auto"/>
          </w:tcPr>
          <w:p w14:paraId="2930F98E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805" w:type="pct"/>
            <w:shd w:val="clear" w:color="auto" w:fill="auto"/>
          </w:tcPr>
          <w:p w14:paraId="56E28484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717" w:type="pct"/>
            <w:shd w:val="clear" w:color="auto" w:fill="auto"/>
          </w:tcPr>
          <w:p w14:paraId="4B02A42E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</w:tr>
      <w:tr w:rsidR="007518DB" w:rsidRPr="007518DB" w14:paraId="01A1CD4C" w14:textId="77777777" w:rsidTr="007518DB">
        <w:trPr>
          <w:trHeight w:val="1167"/>
        </w:trPr>
        <w:tc>
          <w:tcPr>
            <w:tcW w:w="1294" w:type="pct"/>
            <w:shd w:val="clear" w:color="auto" w:fill="auto"/>
          </w:tcPr>
          <w:p w14:paraId="11B77345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1074" w:type="pct"/>
            <w:shd w:val="clear" w:color="auto" w:fill="auto"/>
          </w:tcPr>
          <w:p w14:paraId="45CDE77F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1110" w:type="pct"/>
            <w:gridSpan w:val="2"/>
            <w:shd w:val="clear" w:color="auto" w:fill="auto"/>
          </w:tcPr>
          <w:p w14:paraId="0736CD47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805" w:type="pct"/>
            <w:shd w:val="clear" w:color="auto" w:fill="auto"/>
          </w:tcPr>
          <w:p w14:paraId="5C6DE3F9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717" w:type="pct"/>
            <w:shd w:val="clear" w:color="auto" w:fill="auto"/>
          </w:tcPr>
          <w:p w14:paraId="7ECFB6B9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</w:tr>
      <w:tr w:rsidR="007518DB" w:rsidRPr="007518DB" w14:paraId="79DDFBAB" w14:textId="77777777" w:rsidTr="007518DB">
        <w:trPr>
          <w:trHeight w:val="1167"/>
        </w:trPr>
        <w:tc>
          <w:tcPr>
            <w:tcW w:w="1294" w:type="pct"/>
            <w:shd w:val="clear" w:color="auto" w:fill="auto"/>
          </w:tcPr>
          <w:p w14:paraId="374D9A47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  <w:tc>
          <w:tcPr>
            <w:tcW w:w="1074" w:type="pct"/>
            <w:shd w:val="clear" w:color="auto" w:fill="auto"/>
          </w:tcPr>
          <w:p w14:paraId="37245C14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  <w:tc>
          <w:tcPr>
            <w:tcW w:w="1110" w:type="pct"/>
            <w:gridSpan w:val="2"/>
            <w:shd w:val="clear" w:color="auto" w:fill="auto"/>
          </w:tcPr>
          <w:p w14:paraId="08ED38BF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805" w:type="pct"/>
            <w:shd w:val="clear" w:color="auto" w:fill="auto"/>
          </w:tcPr>
          <w:p w14:paraId="0FA6A3D3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717" w:type="pct"/>
            <w:shd w:val="clear" w:color="auto" w:fill="auto"/>
          </w:tcPr>
          <w:p w14:paraId="06E77E1E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</w:tr>
      <w:tr w:rsidR="007518DB" w:rsidRPr="007518DB" w14:paraId="2B00FF28" w14:textId="77777777" w:rsidTr="007518DB">
        <w:trPr>
          <w:trHeight w:val="1167"/>
        </w:trPr>
        <w:tc>
          <w:tcPr>
            <w:tcW w:w="1294" w:type="pct"/>
            <w:shd w:val="clear" w:color="auto" w:fill="auto"/>
          </w:tcPr>
          <w:p w14:paraId="540CC6DB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1074" w:type="pct"/>
            <w:shd w:val="clear" w:color="auto" w:fill="auto"/>
          </w:tcPr>
          <w:p w14:paraId="0935A397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  <w:tc>
          <w:tcPr>
            <w:tcW w:w="1110" w:type="pct"/>
            <w:gridSpan w:val="2"/>
            <w:shd w:val="clear" w:color="auto" w:fill="auto"/>
          </w:tcPr>
          <w:p w14:paraId="69D19E23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805" w:type="pct"/>
            <w:shd w:val="clear" w:color="auto" w:fill="auto"/>
          </w:tcPr>
          <w:p w14:paraId="29AC8D17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717" w:type="pct"/>
            <w:shd w:val="clear" w:color="auto" w:fill="auto"/>
          </w:tcPr>
          <w:p w14:paraId="5BAD862B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</w:tr>
      <w:tr w:rsidR="007518DB" w:rsidRPr="007518DB" w14:paraId="56125082" w14:textId="77777777" w:rsidTr="007518DB">
        <w:trPr>
          <w:trHeight w:val="1167"/>
        </w:trPr>
        <w:tc>
          <w:tcPr>
            <w:tcW w:w="1294" w:type="pct"/>
            <w:shd w:val="clear" w:color="auto" w:fill="auto"/>
          </w:tcPr>
          <w:p w14:paraId="60496BB5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1074" w:type="pct"/>
            <w:shd w:val="clear" w:color="auto" w:fill="auto"/>
          </w:tcPr>
          <w:p w14:paraId="7BB5F836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1110" w:type="pct"/>
            <w:gridSpan w:val="2"/>
            <w:shd w:val="clear" w:color="auto" w:fill="auto"/>
          </w:tcPr>
          <w:p w14:paraId="0F001A52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805" w:type="pct"/>
            <w:shd w:val="clear" w:color="auto" w:fill="auto"/>
          </w:tcPr>
          <w:p w14:paraId="11FE6215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717" w:type="pct"/>
            <w:shd w:val="clear" w:color="auto" w:fill="auto"/>
          </w:tcPr>
          <w:p w14:paraId="67056C22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</w:tr>
      <w:tr w:rsidR="007518DB" w:rsidRPr="007518DB" w14:paraId="17B901A5" w14:textId="77777777" w:rsidTr="007518DB">
        <w:trPr>
          <w:trHeight w:val="1167"/>
        </w:trPr>
        <w:tc>
          <w:tcPr>
            <w:tcW w:w="1294" w:type="pct"/>
            <w:shd w:val="clear" w:color="auto" w:fill="auto"/>
          </w:tcPr>
          <w:p w14:paraId="17A7643F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1074" w:type="pct"/>
            <w:shd w:val="clear" w:color="auto" w:fill="auto"/>
          </w:tcPr>
          <w:p w14:paraId="0BBD7046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  <w:tc>
          <w:tcPr>
            <w:tcW w:w="1110" w:type="pct"/>
            <w:gridSpan w:val="2"/>
            <w:shd w:val="clear" w:color="auto" w:fill="auto"/>
          </w:tcPr>
          <w:p w14:paraId="7D88E76C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805" w:type="pct"/>
            <w:shd w:val="clear" w:color="auto" w:fill="auto"/>
          </w:tcPr>
          <w:p w14:paraId="08230AB5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l-GR"/>
              </w:rPr>
            </w:pPr>
          </w:p>
        </w:tc>
        <w:tc>
          <w:tcPr>
            <w:tcW w:w="717" w:type="pct"/>
            <w:shd w:val="clear" w:color="auto" w:fill="auto"/>
          </w:tcPr>
          <w:p w14:paraId="435E6798" w14:textId="77777777" w:rsidR="007518DB" w:rsidRPr="007518DB" w:rsidRDefault="007518DB" w:rsidP="007518DB">
            <w:pPr>
              <w:spacing w:before="120" w:after="0" w:line="300" w:lineRule="exact"/>
              <w:rPr>
                <w:szCs w:val="22"/>
                <w:lang w:val="en-US"/>
              </w:rPr>
            </w:pPr>
          </w:p>
        </w:tc>
      </w:tr>
    </w:tbl>
    <w:p w14:paraId="2F80DF19" w14:textId="77777777" w:rsidR="00F509A6" w:rsidRDefault="00F509A6" w:rsidP="00F509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right="401"/>
        <w:jc w:val="center"/>
      </w:pPr>
      <w:r w:rsidRPr="006E255A">
        <w:rPr>
          <w:rFonts w:cs="Tahoma"/>
          <w:b/>
          <w:sz w:val="20"/>
          <w:u w:val="single"/>
        </w:rPr>
        <w:t>ΔΗΜΟΣΙΕΥΣΕΙΣ</w:t>
      </w:r>
      <w:r>
        <w:rPr>
          <w:rStyle w:val="ad"/>
          <w:rFonts w:cs="Tahoma"/>
          <w:b/>
          <w:sz w:val="20"/>
          <w:u w:val="single"/>
        </w:rPr>
        <w:footnoteReference w:id="2"/>
      </w:r>
      <w:r w:rsidRPr="006E255A">
        <w:rPr>
          <w:rFonts w:cs="Tahoma"/>
          <w:b/>
          <w:sz w:val="20"/>
          <w:u w:val="single"/>
        </w:rPr>
        <w:t xml:space="preserve"> – ΛΟΙΠΑ</w:t>
      </w:r>
      <w:r>
        <w:rPr>
          <w:rFonts w:cs="Tahoma"/>
          <w:b/>
          <w:sz w:val="20"/>
          <w:u w:val="single"/>
        </w:rPr>
        <w:t xml:space="preserve"> ΣΤΟΙΧΕΙΑ</w:t>
      </w:r>
    </w:p>
    <w:p w14:paraId="7DFB98D8" w14:textId="77777777" w:rsidR="007518DB" w:rsidRPr="007518DB" w:rsidRDefault="007518DB" w:rsidP="007518DB">
      <w:pPr>
        <w:rPr>
          <w:szCs w:val="22"/>
          <w:lang w:val="el-GR"/>
        </w:rPr>
      </w:pPr>
    </w:p>
    <w:p w14:paraId="3823A3B6" w14:textId="77777777" w:rsidR="00634C91" w:rsidRDefault="00634C91" w:rsidP="00D82B16">
      <w:pPr>
        <w:spacing w:after="0"/>
        <w:rPr>
          <w:lang w:val="el-GR"/>
        </w:rPr>
      </w:pPr>
    </w:p>
    <w:p w14:paraId="4A4C3FBA" w14:textId="77777777" w:rsidR="006035F1" w:rsidRDefault="006035F1" w:rsidP="00D82B16">
      <w:pPr>
        <w:spacing w:after="0"/>
        <w:rPr>
          <w:lang w:val="el-GR"/>
        </w:rPr>
      </w:pPr>
    </w:p>
    <w:p w14:paraId="200420DD" w14:textId="0C54A048" w:rsidR="007A6505" w:rsidRDefault="007A6505" w:rsidP="00574A27">
      <w:pPr>
        <w:suppressAutoHyphens w:val="0"/>
        <w:spacing w:after="0"/>
        <w:jc w:val="left"/>
        <w:rPr>
          <w:lang w:val="el-GR"/>
        </w:rPr>
      </w:pPr>
      <w:bookmarkStart w:id="1" w:name="_GoBack"/>
      <w:bookmarkEnd w:id="1"/>
    </w:p>
    <w:sectPr w:rsidR="007A6505" w:rsidSect="00D30F1E">
      <w:footerReference w:type="default" r:id="rId8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F1B3DC" w16cex:dateUtc="2022-10-12T18:45:00Z"/>
  <w16cex:commentExtensible w16cex:durableId="26F1B43C" w16cex:dateUtc="2022-10-12T18:46:00Z"/>
  <w16cex:commentExtensible w16cex:durableId="26F1B969" w16cex:dateUtc="2022-10-12T19:08:00Z"/>
  <w16cex:commentExtensible w16cex:durableId="26F1B9CD" w16cex:dateUtc="2022-10-12T19:10:00Z"/>
  <w16cex:commentExtensible w16cex:durableId="26F1BA30" w16cex:dateUtc="2022-10-12T19:12:00Z"/>
  <w16cex:commentExtensible w16cex:durableId="26F1BAB3" w16cex:dateUtc="2022-10-12T19:14:00Z"/>
  <w16cex:commentExtensible w16cex:durableId="26F1BAF6" w16cex:dateUtc="2022-10-12T19:15:00Z"/>
  <w16cex:commentExtensible w16cex:durableId="26F1BB95" w16cex:dateUtc="2022-10-12T19:17:00Z"/>
  <w16cex:commentExtensible w16cex:durableId="26F1BBCB" w16cex:dateUtc="2022-10-12T19:18:00Z"/>
  <w16cex:commentExtensible w16cex:durableId="26F1BC46" w16cex:dateUtc="2022-10-12T19:20:00Z"/>
  <w16cex:commentExtensible w16cex:durableId="26F1BD5D" w16cex:dateUtc="2022-10-12T19:25:00Z"/>
  <w16cex:commentExtensible w16cex:durableId="26F1BDDF" w16cex:dateUtc="2022-10-12T19:27:00Z"/>
  <w16cex:commentExtensible w16cex:durableId="26F1BEF7" w16cex:dateUtc="2022-10-12T19:32:00Z"/>
  <w16cex:commentExtensible w16cex:durableId="26F1C008" w16cex:dateUtc="2022-10-12T19:36:00Z"/>
  <w16cex:commentExtensible w16cex:durableId="26F1C086" w16cex:dateUtc="2022-10-12T19:39:00Z"/>
  <w16cex:commentExtensible w16cex:durableId="26F1C0E3" w16cex:dateUtc="2022-10-12T19:40:00Z"/>
  <w16cex:commentExtensible w16cex:durableId="26F1C184" w16cex:dateUtc="2022-10-12T19:43:00Z"/>
  <w16cex:commentExtensible w16cex:durableId="26F1C1C2" w16cex:dateUtc="2022-10-12T19:44:00Z"/>
  <w16cex:commentExtensible w16cex:durableId="26F1C27E" w16cex:dateUtc="2022-10-12T19:47:00Z"/>
  <w16cex:commentExtensible w16cex:durableId="26F1C317" w16cex:dateUtc="2022-10-12T19:49:00Z"/>
  <w16cex:commentExtensible w16cex:durableId="26F1C41D" w16cex:dateUtc="2022-10-12T19:54:00Z"/>
  <w16cex:commentExtensible w16cex:durableId="26F1C443" w16cex:dateUtc="2022-10-12T19:54:00Z"/>
  <w16cex:commentExtensible w16cex:durableId="26F1C64B" w16cex:dateUtc="2022-10-12T20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A9E03" w14:textId="77777777" w:rsidR="00BB11EC" w:rsidRDefault="00BB11EC">
      <w:pPr>
        <w:spacing w:after="0"/>
      </w:pPr>
      <w:r>
        <w:separator/>
      </w:r>
    </w:p>
  </w:endnote>
  <w:endnote w:type="continuationSeparator" w:id="0">
    <w:p w14:paraId="174BF75A" w14:textId="77777777" w:rsidR="00BB11EC" w:rsidRDefault="00BB11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FBE17" w14:textId="77777777" w:rsidR="00BB11EC" w:rsidRDefault="00BB11EC">
    <w:pPr>
      <w:pStyle w:val="af5"/>
      <w:spacing w:after="0"/>
      <w:jc w:val="center"/>
      <w:rPr>
        <w:sz w:val="12"/>
        <w:szCs w:val="12"/>
        <w:lang w:val="el-GR"/>
      </w:rPr>
    </w:pPr>
    <w:r>
      <w:rPr>
        <w:noProof/>
        <w:lang w:val="el-GR" w:eastAsia="el-GR"/>
      </w:rPr>
      <w:drawing>
        <wp:anchor distT="0" distB="0" distL="114300" distR="114300" simplePos="0" relativeHeight="251657216" behindDoc="0" locked="0" layoutInCell="1" allowOverlap="1" wp14:anchorId="7AB39DB0" wp14:editId="57B56F95">
          <wp:simplePos x="0" y="0"/>
          <wp:positionH relativeFrom="column">
            <wp:posOffset>0</wp:posOffset>
          </wp:positionH>
          <wp:positionV relativeFrom="paragraph">
            <wp:posOffset>-35560</wp:posOffset>
          </wp:positionV>
          <wp:extent cx="1266825" cy="542925"/>
          <wp:effectExtent l="19050" t="0" r="9525" b="0"/>
          <wp:wrapSquare wrapText="bothSides"/>
          <wp:docPr id="2" name="Εικόνα 2" descr="https://lh6.googleusercontent.com/9FjccLgsFAg6Op8WMVcBozTc1cp7TcNYFmSyRqSIrB8wGNWjjVJ_EfQIgMwqMHMcbIQy3eXpSYsP1o-R6kieH0f7C0GI4tzL-PTB8v5j7h-WJ9RRHP_jfZMxCkrYBGtayWpwAhQ=s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lh6.googleusercontent.com/9FjccLgsFAg6Op8WMVcBozTc1cp7TcNYFmSyRqSIrB8wGNWjjVJ_EfQIgMwqMHMcbIQy3eXpSYsP1o-R6kieH0f7C0GI4tzL-PTB8v5j7h-WJ9RRHP_jfZMxCkrYBGtayWpwAhQ=s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76C5ABD" w14:textId="77777777" w:rsidR="00BB11EC" w:rsidRDefault="00BB11EC" w:rsidP="00C24C65">
    <w:pPr>
      <w:pStyle w:val="af5"/>
      <w:spacing w:after="0"/>
      <w:jc w:val="center"/>
    </w:pPr>
    <w:r>
      <w:rPr>
        <w:noProof/>
        <w:lang w:val="el-GR" w:eastAsia="el-GR"/>
      </w:rPr>
      <w:drawing>
        <wp:anchor distT="0" distB="0" distL="114300" distR="114300" simplePos="0" relativeHeight="251658240" behindDoc="0" locked="0" layoutInCell="1" allowOverlap="1" wp14:anchorId="668690B3" wp14:editId="536A209B">
          <wp:simplePos x="0" y="0"/>
          <wp:positionH relativeFrom="column">
            <wp:posOffset>4512945</wp:posOffset>
          </wp:positionH>
          <wp:positionV relativeFrom="paragraph">
            <wp:posOffset>13970</wp:posOffset>
          </wp:positionV>
          <wp:extent cx="1787525" cy="228600"/>
          <wp:effectExtent l="19050" t="0" r="3175" b="0"/>
          <wp:wrapSquare wrapText="bothSides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75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19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C9DE8" w14:textId="77777777" w:rsidR="00BB11EC" w:rsidRDefault="00BB11EC">
      <w:pPr>
        <w:spacing w:after="0"/>
      </w:pPr>
      <w:r>
        <w:separator/>
      </w:r>
    </w:p>
  </w:footnote>
  <w:footnote w:type="continuationSeparator" w:id="0">
    <w:p w14:paraId="0DA470A0" w14:textId="77777777" w:rsidR="00BB11EC" w:rsidRDefault="00BB11EC">
      <w:pPr>
        <w:spacing w:after="0"/>
      </w:pPr>
      <w:r>
        <w:continuationSeparator/>
      </w:r>
    </w:p>
  </w:footnote>
  <w:footnote w:id="1">
    <w:p w14:paraId="2E9CCB61" w14:textId="77777777" w:rsidR="00BB11EC" w:rsidRPr="0037427D" w:rsidRDefault="00BB11EC" w:rsidP="007518DB">
      <w:pPr>
        <w:pStyle w:val="afc"/>
        <w:rPr>
          <w:lang w:val="el-GR"/>
        </w:rPr>
      </w:pPr>
      <w:r>
        <w:rPr>
          <w:rStyle w:val="ad"/>
        </w:rPr>
        <w:footnoteRef/>
      </w:r>
      <w:proofErr w:type="spellStart"/>
      <w:r w:rsidRPr="00423AE8">
        <w:rPr>
          <w:lang w:val="el-GR"/>
        </w:rPr>
        <w:t>ΩςΡόλοςενδεικτικάαναφέρονται</w:t>
      </w:r>
      <w:proofErr w:type="spellEnd"/>
      <w:r w:rsidRPr="0037427D">
        <w:rPr>
          <w:lang w:val="el-GR"/>
        </w:rPr>
        <w:t xml:space="preserve">: </w:t>
      </w:r>
      <w:proofErr w:type="spellStart"/>
      <w:r>
        <w:t>webdesigner</w:t>
      </w:r>
      <w:proofErr w:type="spellEnd"/>
      <w:r w:rsidRPr="0037427D">
        <w:rPr>
          <w:lang w:val="el-GR"/>
        </w:rPr>
        <w:t xml:space="preserve">, </w:t>
      </w:r>
      <w:proofErr w:type="spellStart"/>
      <w:r>
        <w:t>webdeveloper</w:t>
      </w:r>
      <w:proofErr w:type="spellEnd"/>
      <w:r w:rsidRPr="0037427D">
        <w:rPr>
          <w:lang w:val="el-GR"/>
        </w:rPr>
        <w:t xml:space="preserve">, </w:t>
      </w:r>
      <w:proofErr w:type="spellStart"/>
      <w:r>
        <w:t>databasedesigner</w:t>
      </w:r>
      <w:proofErr w:type="spellEnd"/>
      <w:r w:rsidRPr="00ED710B">
        <w:rPr>
          <w:lang w:val="el-GR"/>
        </w:rPr>
        <w:t>κλπ</w:t>
      </w:r>
      <w:r w:rsidRPr="0037427D">
        <w:rPr>
          <w:lang w:val="el-GR"/>
        </w:rPr>
        <w:t>.</w:t>
      </w:r>
    </w:p>
  </w:footnote>
  <w:footnote w:id="2">
    <w:p w14:paraId="503304A2" w14:textId="77777777" w:rsidR="00BB11EC" w:rsidRPr="000F4E6D" w:rsidRDefault="00BB11EC" w:rsidP="00F509A6">
      <w:pPr>
        <w:pStyle w:val="afc"/>
        <w:rPr>
          <w:lang w:val="el-GR"/>
        </w:rPr>
      </w:pPr>
      <w:r>
        <w:rPr>
          <w:rStyle w:val="ad"/>
        </w:rPr>
        <w:footnoteRef/>
      </w:r>
      <w:r>
        <w:rPr>
          <w:lang w:val="el-GR"/>
        </w:rPr>
        <w:t xml:space="preserve"> Για τα στελέχη  και  τον ειδικό επιστήμονα - εμπειρογνώμονα του έργου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 w15:restartNumberingAfterBreak="0">
    <w:nsid w:val="000F75CB"/>
    <w:multiLevelType w:val="hybridMultilevel"/>
    <w:tmpl w:val="5CD23E8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02B2421"/>
    <w:multiLevelType w:val="multilevel"/>
    <w:tmpl w:val="914A4518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00590CD1"/>
    <w:multiLevelType w:val="multilevel"/>
    <w:tmpl w:val="049AD892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03C41A5C"/>
    <w:multiLevelType w:val="hybridMultilevel"/>
    <w:tmpl w:val="F18E7256"/>
    <w:lvl w:ilvl="0" w:tplc="8DD6F19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9C171AD"/>
    <w:multiLevelType w:val="multilevel"/>
    <w:tmpl w:val="7D243E18"/>
    <w:lvl w:ilvl="0">
      <w:start w:val="1"/>
      <w:numFmt w:val="decimal"/>
      <w:lvlText w:val="%1."/>
      <w:lvlJc w:val="left"/>
      <w:pPr>
        <w:ind w:left="720" w:hanging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</w:abstractNum>
  <w:abstractNum w:abstractNumId="16" w15:restartNumberingAfterBreak="0">
    <w:nsid w:val="13914F62"/>
    <w:multiLevelType w:val="hybridMultilevel"/>
    <w:tmpl w:val="43BCD688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140946DF"/>
    <w:multiLevelType w:val="hybridMultilevel"/>
    <w:tmpl w:val="5D2CDBE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57F67FA"/>
    <w:multiLevelType w:val="multilevel"/>
    <w:tmpl w:val="4AF88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6B54DB3"/>
    <w:multiLevelType w:val="hybridMultilevel"/>
    <w:tmpl w:val="07E07FC6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BA71309"/>
    <w:multiLevelType w:val="hybridMultilevel"/>
    <w:tmpl w:val="EE4A48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29D171C"/>
    <w:multiLevelType w:val="hybridMultilevel"/>
    <w:tmpl w:val="7BE6CB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584901"/>
    <w:multiLevelType w:val="hybridMultilevel"/>
    <w:tmpl w:val="FDB0F16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59F7932"/>
    <w:multiLevelType w:val="multilevel"/>
    <w:tmpl w:val="AEE61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4"/>
      <w:numFmt w:val="bullet"/>
      <w:lvlText w:val=""/>
      <w:lvlJc w:val="left"/>
      <w:pPr>
        <w:ind w:left="2160" w:hanging="360"/>
      </w:pPr>
      <w:rPr>
        <w:rFonts w:ascii="Symbol" w:eastAsia="Times New Roman" w:hAnsi="Symbol" w:cs="Courier New" w:hint="default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D129DF"/>
    <w:multiLevelType w:val="hybridMultilevel"/>
    <w:tmpl w:val="20B644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899403F"/>
    <w:multiLevelType w:val="hybridMultilevel"/>
    <w:tmpl w:val="E04A12C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9112195"/>
    <w:multiLevelType w:val="hybridMultilevel"/>
    <w:tmpl w:val="1876B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34C159F"/>
    <w:multiLevelType w:val="hybridMultilevel"/>
    <w:tmpl w:val="6C8CB7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F079A0"/>
    <w:multiLevelType w:val="hybridMultilevel"/>
    <w:tmpl w:val="20B64486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6F9258E"/>
    <w:multiLevelType w:val="hybridMultilevel"/>
    <w:tmpl w:val="047EB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962407"/>
    <w:multiLevelType w:val="hybridMultilevel"/>
    <w:tmpl w:val="970C3DDA"/>
    <w:lvl w:ilvl="0" w:tplc="04080005">
      <w:start w:val="1"/>
      <w:numFmt w:val="bullet"/>
      <w:lvlText w:val=""/>
      <w:lvlJc w:val="left"/>
      <w:pPr>
        <w:ind w:left="2213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8B54063"/>
    <w:multiLevelType w:val="hybridMultilevel"/>
    <w:tmpl w:val="9A2623A2"/>
    <w:lvl w:ilvl="0" w:tplc="810C1226">
      <w:start w:val="1"/>
      <w:numFmt w:val="bullet"/>
      <w:lvlText w:val="-"/>
      <w:lvlJc w:val="left"/>
      <w:pPr>
        <w:ind w:left="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C2019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DC2E6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D8DB3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C65F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EC742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64DB2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F248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D6EE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9E42475"/>
    <w:multiLevelType w:val="hybridMultilevel"/>
    <w:tmpl w:val="ACF0FDE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BB3741B"/>
    <w:multiLevelType w:val="multilevel"/>
    <w:tmpl w:val="18B8B49C"/>
    <w:lvl w:ilvl="0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>
      <w:start w:val="1"/>
      <w:numFmt w:val="bullet"/>
      <w:lvlText w:val="⮚"/>
      <w:lvlJc w:val="left"/>
      <w:pPr>
        <w:ind w:left="1495" w:hanging="149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2215" w:hanging="221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2935" w:hanging="293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4">
      <w:start w:val="1"/>
      <w:numFmt w:val="bullet"/>
      <w:lvlText w:val="□"/>
      <w:lvlJc w:val="left"/>
      <w:pPr>
        <w:ind w:left="3655" w:hanging="365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4375" w:hanging="437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5095" w:hanging="509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7">
      <w:start w:val="1"/>
      <w:numFmt w:val="bullet"/>
      <w:lvlText w:val="□"/>
      <w:lvlJc w:val="left"/>
      <w:pPr>
        <w:ind w:left="5815" w:hanging="581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6535" w:hanging="6535"/>
      </w:pPr>
      <w:rPr>
        <w:rFonts w:ascii="Noto Sans Symbols" w:eastAsia="Noto Sans Symbols" w:hAnsi="Noto Sans Symbols" w:cs="Noto Sans Symbols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</w:abstractNum>
  <w:abstractNum w:abstractNumId="34" w15:restartNumberingAfterBreak="0">
    <w:nsid w:val="41312CB9"/>
    <w:multiLevelType w:val="multilevel"/>
    <w:tmpl w:val="99DAE3E4"/>
    <w:lvl w:ilvl="0">
      <w:start w:val="1"/>
      <w:numFmt w:val="decimal"/>
      <w:lvlText w:val="%1."/>
      <w:lvlJc w:val="left"/>
      <w:pPr>
        <w:ind w:left="720" w:hanging="720"/>
      </w:pPr>
      <w:rPr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</w:abstractNum>
  <w:abstractNum w:abstractNumId="35" w15:restartNumberingAfterBreak="0">
    <w:nsid w:val="4569034A"/>
    <w:multiLevelType w:val="hybridMultilevel"/>
    <w:tmpl w:val="2BE0AD7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23272D"/>
    <w:multiLevelType w:val="hybridMultilevel"/>
    <w:tmpl w:val="3A16D8E4"/>
    <w:lvl w:ilvl="0" w:tplc="566A8A68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10EA7E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5A4B40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B80A4E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8E48CC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AAA4B8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381E88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D085C2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F4DF3C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9296703"/>
    <w:multiLevelType w:val="multilevel"/>
    <w:tmpl w:val="18B8B49C"/>
    <w:lvl w:ilvl="0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⮚"/>
      <w:lvlJc w:val="left"/>
      <w:pPr>
        <w:ind w:left="1495" w:hanging="149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215" w:hanging="221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935" w:hanging="293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□"/>
      <w:lvlJc w:val="left"/>
      <w:pPr>
        <w:ind w:left="3655" w:hanging="365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75" w:hanging="437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95" w:hanging="509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□"/>
      <w:lvlJc w:val="left"/>
      <w:pPr>
        <w:ind w:left="5815" w:hanging="581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35" w:hanging="653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38" w15:restartNumberingAfterBreak="0">
    <w:nsid w:val="4BC3368F"/>
    <w:multiLevelType w:val="multilevel"/>
    <w:tmpl w:val="18B8B49C"/>
    <w:lvl w:ilvl="0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⮚"/>
      <w:lvlJc w:val="left"/>
      <w:pPr>
        <w:ind w:left="1495" w:hanging="149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215" w:hanging="221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935" w:hanging="293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□"/>
      <w:lvlJc w:val="left"/>
      <w:pPr>
        <w:ind w:left="3655" w:hanging="365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75" w:hanging="437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95" w:hanging="509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□"/>
      <w:lvlJc w:val="left"/>
      <w:pPr>
        <w:ind w:left="5815" w:hanging="581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35" w:hanging="6535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39" w15:restartNumberingAfterBreak="0">
    <w:nsid w:val="4C3C5AC5"/>
    <w:multiLevelType w:val="hybridMultilevel"/>
    <w:tmpl w:val="EDAED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F76C5B"/>
    <w:multiLevelType w:val="hybridMultilevel"/>
    <w:tmpl w:val="3EC434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F193CF5"/>
    <w:multiLevelType w:val="hybridMultilevel"/>
    <w:tmpl w:val="850818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44630E"/>
    <w:multiLevelType w:val="hybridMultilevel"/>
    <w:tmpl w:val="9544B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B834A5"/>
    <w:multiLevelType w:val="hybridMultilevel"/>
    <w:tmpl w:val="BB0A1D0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5126A5"/>
    <w:multiLevelType w:val="hybridMultilevel"/>
    <w:tmpl w:val="85DA8BC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8A5544"/>
    <w:multiLevelType w:val="multilevel"/>
    <w:tmpl w:val="A9E2D47C"/>
    <w:lvl w:ilvl="0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6" w15:restartNumberingAfterBreak="0">
    <w:nsid w:val="66046D8A"/>
    <w:multiLevelType w:val="hybridMultilevel"/>
    <w:tmpl w:val="31A25C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8348CE"/>
    <w:multiLevelType w:val="hybridMultilevel"/>
    <w:tmpl w:val="98DEEB98"/>
    <w:lvl w:ilvl="0" w:tplc="04080005">
      <w:start w:val="1"/>
      <w:numFmt w:val="bullet"/>
      <w:lvlText w:val=""/>
      <w:lvlJc w:val="left"/>
      <w:pPr>
        <w:ind w:left="2573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 w15:restartNumberingAfterBreak="0">
    <w:nsid w:val="73F83F20"/>
    <w:multiLevelType w:val="hybridMultilevel"/>
    <w:tmpl w:val="E8940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750961"/>
    <w:multiLevelType w:val="hybridMultilevel"/>
    <w:tmpl w:val="67CA1E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982ADF"/>
    <w:multiLevelType w:val="multilevel"/>
    <w:tmpl w:val="D35CFB66"/>
    <w:lvl w:ilvl="0">
      <w:start w:val="4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0" w:hanging="5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7ADB7617"/>
    <w:multiLevelType w:val="hybridMultilevel"/>
    <w:tmpl w:val="B68EEDEC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B6373D"/>
    <w:multiLevelType w:val="hybridMultilevel"/>
    <w:tmpl w:val="AE2C5CF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7D43433A"/>
    <w:multiLevelType w:val="hybridMultilevel"/>
    <w:tmpl w:val="9EA8110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0"/>
  </w:num>
  <w:num w:numId="8">
    <w:abstractNumId w:val="51"/>
  </w:num>
  <w:num w:numId="9">
    <w:abstractNumId w:val="17"/>
  </w:num>
  <w:num w:numId="10">
    <w:abstractNumId w:val="31"/>
  </w:num>
  <w:num w:numId="11">
    <w:abstractNumId w:val="36"/>
  </w:num>
  <w:num w:numId="12">
    <w:abstractNumId w:val="24"/>
  </w:num>
  <w:num w:numId="13">
    <w:abstractNumId w:val="45"/>
  </w:num>
  <w:num w:numId="14">
    <w:abstractNumId w:val="44"/>
  </w:num>
  <w:num w:numId="15">
    <w:abstractNumId w:val="29"/>
  </w:num>
  <w:num w:numId="16">
    <w:abstractNumId w:val="16"/>
  </w:num>
  <w:num w:numId="17">
    <w:abstractNumId w:val="14"/>
  </w:num>
  <w:num w:numId="18">
    <w:abstractNumId w:val="15"/>
  </w:num>
  <w:num w:numId="19">
    <w:abstractNumId w:val="33"/>
  </w:num>
  <w:num w:numId="20">
    <w:abstractNumId w:val="12"/>
  </w:num>
  <w:num w:numId="21">
    <w:abstractNumId w:val="27"/>
  </w:num>
  <w:num w:numId="22">
    <w:abstractNumId w:val="37"/>
  </w:num>
  <w:num w:numId="23">
    <w:abstractNumId w:val="38"/>
  </w:num>
  <w:num w:numId="24">
    <w:abstractNumId w:val="19"/>
  </w:num>
  <w:num w:numId="25">
    <w:abstractNumId w:val="43"/>
  </w:num>
  <w:num w:numId="26">
    <w:abstractNumId w:val="42"/>
  </w:num>
  <w:num w:numId="27">
    <w:abstractNumId w:val="30"/>
  </w:num>
  <w:num w:numId="28">
    <w:abstractNumId w:val="47"/>
  </w:num>
  <w:num w:numId="29">
    <w:abstractNumId w:val="18"/>
  </w:num>
  <w:num w:numId="30">
    <w:abstractNumId w:val="11"/>
  </w:num>
  <w:num w:numId="31">
    <w:abstractNumId w:val="20"/>
  </w:num>
  <w:num w:numId="32">
    <w:abstractNumId w:val="25"/>
  </w:num>
  <w:num w:numId="33">
    <w:abstractNumId w:val="40"/>
  </w:num>
  <w:num w:numId="34">
    <w:abstractNumId w:val="52"/>
  </w:num>
  <w:num w:numId="35">
    <w:abstractNumId w:val="32"/>
  </w:num>
  <w:num w:numId="36">
    <w:abstractNumId w:val="26"/>
  </w:num>
  <w:num w:numId="37">
    <w:abstractNumId w:val="21"/>
  </w:num>
  <w:num w:numId="38">
    <w:abstractNumId w:val="53"/>
  </w:num>
  <w:num w:numId="39">
    <w:abstractNumId w:val="49"/>
  </w:num>
  <w:num w:numId="40">
    <w:abstractNumId w:val="34"/>
  </w:num>
  <w:num w:numId="41">
    <w:abstractNumId w:val="46"/>
  </w:num>
  <w:num w:numId="42">
    <w:abstractNumId w:val="48"/>
  </w:num>
  <w:num w:numId="43">
    <w:abstractNumId w:val="28"/>
  </w:num>
  <w:num w:numId="44">
    <w:abstractNumId w:val="39"/>
  </w:num>
  <w:num w:numId="45">
    <w:abstractNumId w:val="23"/>
  </w:num>
  <w:num w:numId="46">
    <w:abstractNumId w:val="41"/>
  </w:num>
  <w:num w:numId="47">
    <w:abstractNumId w:val="22"/>
  </w:num>
  <w:num w:numId="48">
    <w:abstractNumId w:val="50"/>
  </w:num>
  <w:num w:numId="49">
    <w:abstractNumId w:val="13"/>
  </w:num>
  <w:num w:numId="50">
    <w:abstractNumId w:val="3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9F3"/>
    <w:rsid w:val="00000058"/>
    <w:rsid w:val="000020FF"/>
    <w:rsid w:val="00002655"/>
    <w:rsid w:val="0000509F"/>
    <w:rsid w:val="000055AC"/>
    <w:rsid w:val="00010440"/>
    <w:rsid w:val="00010D48"/>
    <w:rsid w:val="000113C8"/>
    <w:rsid w:val="00012A64"/>
    <w:rsid w:val="00014D0E"/>
    <w:rsid w:val="000158C7"/>
    <w:rsid w:val="00017A83"/>
    <w:rsid w:val="00020B6A"/>
    <w:rsid w:val="00022C43"/>
    <w:rsid w:val="0002320C"/>
    <w:rsid w:val="00025DB3"/>
    <w:rsid w:val="00026952"/>
    <w:rsid w:val="00026E2E"/>
    <w:rsid w:val="00032BAF"/>
    <w:rsid w:val="00033C89"/>
    <w:rsid w:val="000358F8"/>
    <w:rsid w:val="00035D35"/>
    <w:rsid w:val="00035E7B"/>
    <w:rsid w:val="00036EEA"/>
    <w:rsid w:val="00037A81"/>
    <w:rsid w:val="00043016"/>
    <w:rsid w:val="00043D71"/>
    <w:rsid w:val="00044963"/>
    <w:rsid w:val="00050DED"/>
    <w:rsid w:val="000521DC"/>
    <w:rsid w:val="00052471"/>
    <w:rsid w:val="000554AB"/>
    <w:rsid w:val="0005714E"/>
    <w:rsid w:val="00060353"/>
    <w:rsid w:val="0006357D"/>
    <w:rsid w:val="00064648"/>
    <w:rsid w:val="0006560B"/>
    <w:rsid w:val="00074111"/>
    <w:rsid w:val="00075146"/>
    <w:rsid w:val="00076C9E"/>
    <w:rsid w:val="000800A2"/>
    <w:rsid w:val="000827CF"/>
    <w:rsid w:val="000831A2"/>
    <w:rsid w:val="000832CE"/>
    <w:rsid w:val="00084105"/>
    <w:rsid w:val="000867AE"/>
    <w:rsid w:val="0009411D"/>
    <w:rsid w:val="0009690F"/>
    <w:rsid w:val="000A0FD7"/>
    <w:rsid w:val="000A1F0B"/>
    <w:rsid w:val="000A223D"/>
    <w:rsid w:val="000A3F80"/>
    <w:rsid w:val="000B1EE7"/>
    <w:rsid w:val="000B44AC"/>
    <w:rsid w:val="000B4E51"/>
    <w:rsid w:val="000B4F77"/>
    <w:rsid w:val="000B5954"/>
    <w:rsid w:val="000B5BD8"/>
    <w:rsid w:val="000B5C48"/>
    <w:rsid w:val="000C0E19"/>
    <w:rsid w:val="000C1061"/>
    <w:rsid w:val="000C2586"/>
    <w:rsid w:val="000C25D1"/>
    <w:rsid w:val="000C2AF4"/>
    <w:rsid w:val="000C2D2C"/>
    <w:rsid w:val="000C4284"/>
    <w:rsid w:val="000C76F3"/>
    <w:rsid w:val="000C7EE7"/>
    <w:rsid w:val="000D1E44"/>
    <w:rsid w:val="000D319F"/>
    <w:rsid w:val="000D3FE7"/>
    <w:rsid w:val="000D7DE3"/>
    <w:rsid w:val="000E636F"/>
    <w:rsid w:val="000E6DFB"/>
    <w:rsid w:val="000F03D1"/>
    <w:rsid w:val="000F6DF0"/>
    <w:rsid w:val="000F7433"/>
    <w:rsid w:val="000F7979"/>
    <w:rsid w:val="00100369"/>
    <w:rsid w:val="001007F1"/>
    <w:rsid w:val="001009E0"/>
    <w:rsid w:val="001017C9"/>
    <w:rsid w:val="0010336A"/>
    <w:rsid w:val="001036EA"/>
    <w:rsid w:val="001040D9"/>
    <w:rsid w:val="001049C2"/>
    <w:rsid w:val="00105314"/>
    <w:rsid w:val="001066DF"/>
    <w:rsid w:val="00107500"/>
    <w:rsid w:val="001101C6"/>
    <w:rsid w:val="00110309"/>
    <w:rsid w:val="0011072E"/>
    <w:rsid w:val="00111E0D"/>
    <w:rsid w:val="00116CBA"/>
    <w:rsid w:val="00117891"/>
    <w:rsid w:val="00120554"/>
    <w:rsid w:val="001217F6"/>
    <w:rsid w:val="00121C45"/>
    <w:rsid w:val="001220BC"/>
    <w:rsid w:val="00122C70"/>
    <w:rsid w:val="0012433C"/>
    <w:rsid w:val="00125945"/>
    <w:rsid w:val="00127587"/>
    <w:rsid w:val="00127AAD"/>
    <w:rsid w:val="0013171D"/>
    <w:rsid w:val="001365BB"/>
    <w:rsid w:val="0014092D"/>
    <w:rsid w:val="00142140"/>
    <w:rsid w:val="0014575C"/>
    <w:rsid w:val="00145FF4"/>
    <w:rsid w:val="001468B2"/>
    <w:rsid w:val="001468D7"/>
    <w:rsid w:val="00150871"/>
    <w:rsid w:val="00160307"/>
    <w:rsid w:val="001617B8"/>
    <w:rsid w:val="00166934"/>
    <w:rsid w:val="00171EB5"/>
    <w:rsid w:val="00172EAF"/>
    <w:rsid w:val="00173592"/>
    <w:rsid w:val="00175691"/>
    <w:rsid w:val="00176834"/>
    <w:rsid w:val="00176884"/>
    <w:rsid w:val="00177D6E"/>
    <w:rsid w:val="0018088B"/>
    <w:rsid w:val="001814C8"/>
    <w:rsid w:val="00181828"/>
    <w:rsid w:val="00184870"/>
    <w:rsid w:val="00185745"/>
    <w:rsid w:val="0018621D"/>
    <w:rsid w:val="00186614"/>
    <w:rsid w:val="00187B36"/>
    <w:rsid w:val="00190835"/>
    <w:rsid w:val="00193450"/>
    <w:rsid w:val="0019364C"/>
    <w:rsid w:val="001938C9"/>
    <w:rsid w:val="00193C14"/>
    <w:rsid w:val="00194EFC"/>
    <w:rsid w:val="001955AB"/>
    <w:rsid w:val="00196A81"/>
    <w:rsid w:val="001A13E1"/>
    <w:rsid w:val="001A410F"/>
    <w:rsid w:val="001A47A4"/>
    <w:rsid w:val="001A4BEF"/>
    <w:rsid w:val="001A51A2"/>
    <w:rsid w:val="001A5387"/>
    <w:rsid w:val="001A71FA"/>
    <w:rsid w:val="001A7F24"/>
    <w:rsid w:val="001B0656"/>
    <w:rsid w:val="001B2F8D"/>
    <w:rsid w:val="001B33F7"/>
    <w:rsid w:val="001B397F"/>
    <w:rsid w:val="001B52D1"/>
    <w:rsid w:val="001B6368"/>
    <w:rsid w:val="001B64FA"/>
    <w:rsid w:val="001B7F60"/>
    <w:rsid w:val="001C0BBE"/>
    <w:rsid w:val="001C1814"/>
    <w:rsid w:val="001C2D22"/>
    <w:rsid w:val="001C421E"/>
    <w:rsid w:val="001C46F5"/>
    <w:rsid w:val="001C48C0"/>
    <w:rsid w:val="001C4D31"/>
    <w:rsid w:val="001C5AD7"/>
    <w:rsid w:val="001C7205"/>
    <w:rsid w:val="001D22E5"/>
    <w:rsid w:val="001D2694"/>
    <w:rsid w:val="001D36F2"/>
    <w:rsid w:val="001D4558"/>
    <w:rsid w:val="001D54D9"/>
    <w:rsid w:val="001D7864"/>
    <w:rsid w:val="001E01BC"/>
    <w:rsid w:val="001E099D"/>
    <w:rsid w:val="001E2964"/>
    <w:rsid w:val="001E3217"/>
    <w:rsid w:val="001E32A7"/>
    <w:rsid w:val="001E542A"/>
    <w:rsid w:val="001E63C2"/>
    <w:rsid w:val="001E6F85"/>
    <w:rsid w:val="001F006F"/>
    <w:rsid w:val="001F038C"/>
    <w:rsid w:val="001F0D69"/>
    <w:rsid w:val="001F1DCF"/>
    <w:rsid w:val="001F2AEC"/>
    <w:rsid w:val="001F7E31"/>
    <w:rsid w:val="002041AF"/>
    <w:rsid w:val="00204DA6"/>
    <w:rsid w:val="00206824"/>
    <w:rsid w:val="00207038"/>
    <w:rsid w:val="002112B5"/>
    <w:rsid w:val="0021250A"/>
    <w:rsid w:val="00212587"/>
    <w:rsid w:val="00215ADE"/>
    <w:rsid w:val="00215DE9"/>
    <w:rsid w:val="002168FC"/>
    <w:rsid w:val="00216ECA"/>
    <w:rsid w:val="00217F18"/>
    <w:rsid w:val="00220F27"/>
    <w:rsid w:val="00221378"/>
    <w:rsid w:val="00222045"/>
    <w:rsid w:val="00222BE7"/>
    <w:rsid w:val="002235C3"/>
    <w:rsid w:val="00227FB3"/>
    <w:rsid w:val="00231189"/>
    <w:rsid w:val="002338D8"/>
    <w:rsid w:val="002353B1"/>
    <w:rsid w:val="00235983"/>
    <w:rsid w:val="0024202B"/>
    <w:rsid w:val="002426D8"/>
    <w:rsid w:val="00242977"/>
    <w:rsid w:val="002432FE"/>
    <w:rsid w:val="00244DC3"/>
    <w:rsid w:val="00245426"/>
    <w:rsid w:val="00245B54"/>
    <w:rsid w:val="00246D2E"/>
    <w:rsid w:val="00247AA2"/>
    <w:rsid w:val="0025162D"/>
    <w:rsid w:val="002523EF"/>
    <w:rsid w:val="0025285E"/>
    <w:rsid w:val="00257B1E"/>
    <w:rsid w:val="002647D4"/>
    <w:rsid w:val="0026685E"/>
    <w:rsid w:val="00266D9E"/>
    <w:rsid w:val="00270D2C"/>
    <w:rsid w:val="002758D4"/>
    <w:rsid w:val="00275BDE"/>
    <w:rsid w:val="00276800"/>
    <w:rsid w:val="00276EDA"/>
    <w:rsid w:val="00277976"/>
    <w:rsid w:val="002779F0"/>
    <w:rsid w:val="002817F5"/>
    <w:rsid w:val="00284640"/>
    <w:rsid w:val="002858B2"/>
    <w:rsid w:val="00285D3B"/>
    <w:rsid w:val="00286137"/>
    <w:rsid w:val="002861C0"/>
    <w:rsid w:val="00286BFF"/>
    <w:rsid w:val="00287116"/>
    <w:rsid w:val="00287276"/>
    <w:rsid w:val="0029126A"/>
    <w:rsid w:val="002913F6"/>
    <w:rsid w:val="00292883"/>
    <w:rsid w:val="00292B67"/>
    <w:rsid w:val="0029307B"/>
    <w:rsid w:val="002973BD"/>
    <w:rsid w:val="002A0571"/>
    <w:rsid w:val="002A3AAC"/>
    <w:rsid w:val="002A6C03"/>
    <w:rsid w:val="002A744A"/>
    <w:rsid w:val="002A7561"/>
    <w:rsid w:val="002B20BB"/>
    <w:rsid w:val="002B2D40"/>
    <w:rsid w:val="002B3983"/>
    <w:rsid w:val="002B4D9C"/>
    <w:rsid w:val="002B7847"/>
    <w:rsid w:val="002B7965"/>
    <w:rsid w:val="002C0F60"/>
    <w:rsid w:val="002C1B44"/>
    <w:rsid w:val="002C423E"/>
    <w:rsid w:val="002C6819"/>
    <w:rsid w:val="002C7B21"/>
    <w:rsid w:val="002D03C5"/>
    <w:rsid w:val="002D213E"/>
    <w:rsid w:val="002D2512"/>
    <w:rsid w:val="002D3446"/>
    <w:rsid w:val="002D3C14"/>
    <w:rsid w:val="002D6343"/>
    <w:rsid w:val="002D7A51"/>
    <w:rsid w:val="002E05CD"/>
    <w:rsid w:val="002E129A"/>
    <w:rsid w:val="002E1400"/>
    <w:rsid w:val="002E1623"/>
    <w:rsid w:val="002E2419"/>
    <w:rsid w:val="002E5640"/>
    <w:rsid w:val="002E5F6D"/>
    <w:rsid w:val="002E5F94"/>
    <w:rsid w:val="002E691E"/>
    <w:rsid w:val="002E6CB5"/>
    <w:rsid w:val="002E7174"/>
    <w:rsid w:val="002F1F48"/>
    <w:rsid w:val="002F2403"/>
    <w:rsid w:val="002F5ED7"/>
    <w:rsid w:val="00301560"/>
    <w:rsid w:val="00303AE1"/>
    <w:rsid w:val="003054D0"/>
    <w:rsid w:val="00305EAC"/>
    <w:rsid w:val="00306657"/>
    <w:rsid w:val="00307AF2"/>
    <w:rsid w:val="00310942"/>
    <w:rsid w:val="00312742"/>
    <w:rsid w:val="00316C81"/>
    <w:rsid w:val="0031785B"/>
    <w:rsid w:val="00320084"/>
    <w:rsid w:val="00321EA9"/>
    <w:rsid w:val="00322998"/>
    <w:rsid w:val="00322DCB"/>
    <w:rsid w:val="00324468"/>
    <w:rsid w:val="00325454"/>
    <w:rsid w:val="0032639F"/>
    <w:rsid w:val="00326E87"/>
    <w:rsid w:val="00332C7B"/>
    <w:rsid w:val="00334306"/>
    <w:rsid w:val="0033581F"/>
    <w:rsid w:val="003363E5"/>
    <w:rsid w:val="00341043"/>
    <w:rsid w:val="0034108A"/>
    <w:rsid w:val="0034124D"/>
    <w:rsid w:val="00342556"/>
    <w:rsid w:val="00345415"/>
    <w:rsid w:val="003458B7"/>
    <w:rsid w:val="0034590B"/>
    <w:rsid w:val="00346054"/>
    <w:rsid w:val="00346C39"/>
    <w:rsid w:val="003476B5"/>
    <w:rsid w:val="00350DCA"/>
    <w:rsid w:val="00353578"/>
    <w:rsid w:val="00355202"/>
    <w:rsid w:val="00355437"/>
    <w:rsid w:val="00355C21"/>
    <w:rsid w:val="00357FD5"/>
    <w:rsid w:val="0036256B"/>
    <w:rsid w:val="003633AB"/>
    <w:rsid w:val="003636F6"/>
    <w:rsid w:val="003643C7"/>
    <w:rsid w:val="003662CC"/>
    <w:rsid w:val="0037046C"/>
    <w:rsid w:val="0037093A"/>
    <w:rsid w:val="00370BD3"/>
    <w:rsid w:val="00371471"/>
    <w:rsid w:val="00371885"/>
    <w:rsid w:val="00373A3E"/>
    <w:rsid w:val="0037427D"/>
    <w:rsid w:val="003744C0"/>
    <w:rsid w:val="00374B84"/>
    <w:rsid w:val="003824C0"/>
    <w:rsid w:val="003839C4"/>
    <w:rsid w:val="00383FA7"/>
    <w:rsid w:val="00387D41"/>
    <w:rsid w:val="00387E04"/>
    <w:rsid w:val="00395E3D"/>
    <w:rsid w:val="003960DC"/>
    <w:rsid w:val="00397EC9"/>
    <w:rsid w:val="003A350D"/>
    <w:rsid w:val="003A35BD"/>
    <w:rsid w:val="003A481D"/>
    <w:rsid w:val="003A5037"/>
    <w:rsid w:val="003A6636"/>
    <w:rsid w:val="003A79A7"/>
    <w:rsid w:val="003A7D22"/>
    <w:rsid w:val="003B030A"/>
    <w:rsid w:val="003B1C5B"/>
    <w:rsid w:val="003B2320"/>
    <w:rsid w:val="003B5E78"/>
    <w:rsid w:val="003B7077"/>
    <w:rsid w:val="003B740D"/>
    <w:rsid w:val="003C04D2"/>
    <w:rsid w:val="003C1D06"/>
    <w:rsid w:val="003C275B"/>
    <w:rsid w:val="003C33A8"/>
    <w:rsid w:val="003C3830"/>
    <w:rsid w:val="003C3F2A"/>
    <w:rsid w:val="003C4424"/>
    <w:rsid w:val="003C454A"/>
    <w:rsid w:val="003C5BC8"/>
    <w:rsid w:val="003C645E"/>
    <w:rsid w:val="003D1E0A"/>
    <w:rsid w:val="003D62F0"/>
    <w:rsid w:val="003D6551"/>
    <w:rsid w:val="003D7490"/>
    <w:rsid w:val="003D7F2A"/>
    <w:rsid w:val="003E0898"/>
    <w:rsid w:val="003E137B"/>
    <w:rsid w:val="003E39BE"/>
    <w:rsid w:val="003E5E85"/>
    <w:rsid w:val="003F0D99"/>
    <w:rsid w:val="003F2068"/>
    <w:rsid w:val="003F305A"/>
    <w:rsid w:val="003F3E0D"/>
    <w:rsid w:val="003F48A0"/>
    <w:rsid w:val="003F4A25"/>
    <w:rsid w:val="003F571F"/>
    <w:rsid w:val="003F5A23"/>
    <w:rsid w:val="003F6E44"/>
    <w:rsid w:val="003F7720"/>
    <w:rsid w:val="003F7CA8"/>
    <w:rsid w:val="00401F4D"/>
    <w:rsid w:val="00402749"/>
    <w:rsid w:val="00403343"/>
    <w:rsid w:val="00405D54"/>
    <w:rsid w:val="00406754"/>
    <w:rsid w:val="004072A5"/>
    <w:rsid w:val="0040788B"/>
    <w:rsid w:val="00412F9A"/>
    <w:rsid w:val="00413927"/>
    <w:rsid w:val="004139EB"/>
    <w:rsid w:val="004140EF"/>
    <w:rsid w:val="0041460D"/>
    <w:rsid w:val="004165DD"/>
    <w:rsid w:val="00416EF3"/>
    <w:rsid w:val="00420634"/>
    <w:rsid w:val="00424010"/>
    <w:rsid w:val="00424962"/>
    <w:rsid w:val="00424D1B"/>
    <w:rsid w:val="00425265"/>
    <w:rsid w:val="0042792F"/>
    <w:rsid w:val="00430D31"/>
    <w:rsid w:val="00430E3A"/>
    <w:rsid w:val="00431FAC"/>
    <w:rsid w:val="004323AD"/>
    <w:rsid w:val="00432641"/>
    <w:rsid w:val="00433D89"/>
    <w:rsid w:val="00434390"/>
    <w:rsid w:val="004344C2"/>
    <w:rsid w:val="00435179"/>
    <w:rsid w:val="00435DA4"/>
    <w:rsid w:val="004361D4"/>
    <w:rsid w:val="00436F2C"/>
    <w:rsid w:val="00441473"/>
    <w:rsid w:val="00441C72"/>
    <w:rsid w:val="00442880"/>
    <w:rsid w:val="00442B97"/>
    <w:rsid w:val="00443C2A"/>
    <w:rsid w:val="00443EDF"/>
    <w:rsid w:val="00444289"/>
    <w:rsid w:val="00444F30"/>
    <w:rsid w:val="0044542B"/>
    <w:rsid w:val="004455C2"/>
    <w:rsid w:val="00450129"/>
    <w:rsid w:val="00451E84"/>
    <w:rsid w:val="00454E15"/>
    <w:rsid w:val="00461AC9"/>
    <w:rsid w:val="004622E3"/>
    <w:rsid w:val="004646D1"/>
    <w:rsid w:val="00466C03"/>
    <w:rsid w:val="004736E8"/>
    <w:rsid w:val="00475644"/>
    <w:rsid w:val="004759D3"/>
    <w:rsid w:val="00475F34"/>
    <w:rsid w:val="0047685D"/>
    <w:rsid w:val="00477D2D"/>
    <w:rsid w:val="004810B2"/>
    <w:rsid w:val="00485235"/>
    <w:rsid w:val="0048574B"/>
    <w:rsid w:val="00485C34"/>
    <w:rsid w:val="00487C6E"/>
    <w:rsid w:val="00490DA6"/>
    <w:rsid w:val="00490EDB"/>
    <w:rsid w:val="00491D1B"/>
    <w:rsid w:val="0049284F"/>
    <w:rsid w:val="00493234"/>
    <w:rsid w:val="00494393"/>
    <w:rsid w:val="0049623E"/>
    <w:rsid w:val="004A1CD6"/>
    <w:rsid w:val="004A4D41"/>
    <w:rsid w:val="004B005A"/>
    <w:rsid w:val="004B2675"/>
    <w:rsid w:val="004B2C85"/>
    <w:rsid w:val="004B380B"/>
    <w:rsid w:val="004B45C2"/>
    <w:rsid w:val="004B45D5"/>
    <w:rsid w:val="004B4678"/>
    <w:rsid w:val="004B5330"/>
    <w:rsid w:val="004B6900"/>
    <w:rsid w:val="004B6E71"/>
    <w:rsid w:val="004C0538"/>
    <w:rsid w:val="004C464F"/>
    <w:rsid w:val="004C4E2D"/>
    <w:rsid w:val="004C556E"/>
    <w:rsid w:val="004C570B"/>
    <w:rsid w:val="004C63DB"/>
    <w:rsid w:val="004C6B0C"/>
    <w:rsid w:val="004D060A"/>
    <w:rsid w:val="004D0C34"/>
    <w:rsid w:val="004D1467"/>
    <w:rsid w:val="004D1CF1"/>
    <w:rsid w:val="004D38BF"/>
    <w:rsid w:val="004D6401"/>
    <w:rsid w:val="004E0C91"/>
    <w:rsid w:val="004E2F4C"/>
    <w:rsid w:val="004E4655"/>
    <w:rsid w:val="004E48BA"/>
    <w:rsid w:val="004E49D0"/>
    <w:rsid w:val="004E592B"/>
    <w:rsid w:val="004F14EF"/>
    <w:rsid w:val="004F2E5B"/>
    <w:rsid w:val="004F3048"/>
    <w:rsid w:val="004F422E"/>
    <w:rsid w:val="004F5118"/>
    <w:rsid w:val="004F6ED8"/>
    <w:rsid w:val="00500ABD"/>
    <w:rsid w:val="00500ECF"/>
    <w:rsid w:val="005010C4"/>
    <w:rsid w:val="00501601"/>
    <w:rsid w:val="00502444"/>
    <w:rsid w:val="00505A05"/>
    <w:rsid w:val="00506916"/>
    <w:rsid w:val="00512563"/>
    <w:rsid w:val="005154AE"/>
    <w:rsid w:val="00516126"/>
    <w:rsid w:val="00517AAD"/>
    <w:rsid w:val="00517D3A"/>
    <w:rsid w:val="005202BE"/>
    <w:rsid w:val="00521663"/>
    <w:rsid w:val="00521671"/>
    <w:rsid w:val="0052232F"/>
    <w:rsid w:val="0052359E"/>
    <w:rsid w:val="00525275"/>
    <w:rsid w:val="00527153"/>
    <w:rsid w:val="00527EB7"/>
    <w:rsid w:val="005306F0"/>
    <w:rsid w:val="0053093A"/>
    <w:rsid w:val="00531567"/>
    <w:rsid w:val="00531569"/>
    <w:rsid w:val="005326F0"/>
    <w:rsid w:val="00533F39"/>
    <w:rsid w:val="005341FD"/>
    <w:rsid w:val="005347BC"/>
    <w:rsid w:val="005369BE"/>
    <w:rsid w:val="0053738D"/>
    <w:rsid w:val="005404B4"/>
    <w:rsid w:val="00553E3F"/>
    <w:rsid w:val="00556060"/>
    <w:rsid w:val="005579F0"/>
    <w:rsid w:val="005609B2"/>
    <w:rsid w:val="00563AE7"/>
    <w:rsid w:val="00563E8E"/>
    <w:rsid w:val="0057252D"/>
    <w:rsid w:val="005740A6"/>
    <w:rsid w:val="00574A27"/>
    <w:rsid w:val="00574AB2"/>
    <w:rsid w:val="0057576E"/>
    <w:rsid w:val="00576E33"/>
    <w:rsid w:val="00577753"/>
    <w:rsid w:val="00581874"/>
    <w:rsid w:val="005840D3"/>
    <w:rsid w:val="00584115"/>
    <w:rsid w:val="0058524F"/>
    <w:rsid w:val="005857C0"/>
    <w:rsid w:val="00585EAB"/>
    <w:rsid w:val="00586940"/>
    <w:rsid w:val="00590740"/>
    <w:rsid w:val="005911A8"/>
    <w:rsid w:val="00591B46"/>
    <w:rsid w:val="005921E4"/>
    <w:rsid w:val="0059313F"/>
    <w:rsid w:val="00595F69"/>
    <w:rsid w:val="00597F5F"/>
    <w:rsid w:val="005A00D1"/>
    <w:rsid w:val="005A05A5"/>
    <w:rsid w:val="005A0EC7"/>
    <w:rsid w:val="005A460A"/>
    <w:rsid w:val="005A4C64"/>
    <w:rsid w:val="005A5C8B"/>
    <w:rsid w:val="005A6631"/>
    <w:rsid w:val="005B15A7"/>
    <w:rsid w:val="005B1AD8"/>
    <w:rsid w:val="005B2FD1"/>
    <w:rsid w:val="005B72F0"/>
    <w:rsid w:val="005B7536"/>
    <w:rsid w:val="005B7A1D"/>
    <w:rsid w:val="005C1D77"/>
    <w:rsid w:val="005C2907"/>
    <w:rsid w:val="005C29FF"/>
    <w:rsid w:val="005C2FD9"/>
    <w:rsid w:val="005C44C7"/>
    <w:rsid w:val="005C45A9"/>
    <w:rsid w:val="005C4E3E"/>
    <w:rsid w:val="005C6C78"/>
    <w:rsid w:val="005C77A5"/>
    <w:rsid w:val="005C7A6E"/>
    <w:rsid w:val="005C7D5B"/>
    <w:rsid w:val="005D0F06"/>
    <w:rsid w:val="005D11ED"/>
    <w:rsid w:val="005D3003"/>
    <w:rsid w:val="005D591B"/>
    <w:rsid w:val="005E085C"/>
    <w:rsid w:val="005E0E50"/>
    <w:rsid w:val="005E5496"/>
    <w:rsid w:val="005F0A0D"/>
    <w:rsid w:val="005F18DC"/>
    <w:rsid w:val="005F390C"/>
    <w:rsid w:val="005F7F71"/>
    <w:rsid w:val="006000A5"/>
    <w:rsid w:val="006035F1"/>
    <w:rsid w:val="00604511"/>
    <w:rsid w:val="00604CE3"/>
    <w:rsid w:val="00606386"/>
    <w:rsid w:val="0060790E"/>
    <w:rsid w:val="00607A7F"/>
    <w:rsid w:val="00611572"/>
    <w:rsid w:val="006154FE"/>
    <w:rsid w:val="00620CD1"/>
    <w:rsid w:val="00623172"/>
    <w:rsid w:val="00624069"/>
    <w:rsid w:val="00625129"/>
    <w:rsid w:val="00625E70"/>
    <w:rsid w:val="00627ABF"/>
    <w:rsid w:val="006310C2"/>
    <w:rsid w:val="0063173B"/>
    <w:rsid w:val="006317CC"/>
    <w:rsid w:val="00631E49"/>
    <w:rsid w:val="0063268E"/>
    <w:rsid w:val="006330E6"/>
    <w:rsid w:val="00633777"/>
    <w:rsid w:val="006345B4"/>
    <w:rsid w:val="00634C91"/>
    <w:rsid w:val="00635505"/>
    <w:rsid w:val="00636821"/>
    <w:rsid w:val="00637698"/>
    <w:rsid w:val="0063770B"/>
    <w:rsid w:val="006428CF"/>
    <w:rsid w:val="00642D1B"/>
    <w:rsid w:val="006430D7"/>
    <w:rsid w:val="0064320A"/>
    <w:rsid w:val="0064444C"/>
    <w:rsid w:val="00644CF1"/>
    <w:rsid w:val="00646D8B"/>
    <w:rsid w:val="00651E49"/>
    <w:rsid w:val="0065239E"/>
    <w:rsid w:val="006547E8"/>
    <w:rsid w:val="00654ED3"/>
    <w:rsid w:val="006563D8"/>
    <w:rsid w:val="00657008"/>
    <w:rsid w:val="00657287"/>
    <w:rsid w:val="006602DC"/>
    <w:rsid w:val="0066039D"/>
    <w:rsid w:val="00661866"/>
    <w:rsid w:val="00663C7E"/>
    <w:rsid w:val="006645B2"/>
    <w:rsid w:val="00666D95"/>
    <w:rsid w:val="00667A49"/>
    <w:rsid w:val="006721F1"/>
    <w:rsid w:val="006755A9"/>
    <w:rsid w:val="00677A85"/>
    <w:rsid w:val="00681683"/>
    <w:rsid w:val="0068237E"/>
    <w:rsid w:val="00682546"/>
    <w:rsid w:val="00687FD0"/>
    <w:rsid w:val="006910C7"/>
    <w:rsid w:val="00693F48"/>
    <w:rsid w:val="00694A62"/>
    <w:rsid w:val="00694B24"/>
    <w:rsid w:val="00694E2E"/>
    <w:rsid w:val="006973D0"/>
    <w:rsid w:val="006A07B3"/>
    <w:rsid w:val="006A0A83"/>
    <w:rsid w:val="006A0AFE"/>
    <w:rsid w:val="006A34C5"/>
    <w:rsid w:val="006A3B66"/>
    <w:rsid w:val="006A4E16"/>
    <w:rsid w:val="006A4F24"/>
    <w:rsid w:val="006B28BA"/>
    <w:rsid w:val="006B2C94"/>
    <w:rsid w:val="006B30BF"/>
    <w:rsid w:val="006B3C5C"/>
    <w:rsid w:val="006B4E4A"/>
    <w:rsid w:val="006C034A"/>
    <w:rsid w:val="006C1BCE"/>
    <w:rsid w:val="006C3AA9"/>
    <w:rsid w:val="006C3C50"/>
    <w:rsid w:val="006C601E"/>
    <w:rsid w:val="006C64EB"/>
    <w:rsid w:val="006C66E0"/>
    <w:rsid w:val="006D1410"/>
    <w:rsid w:val="006D2C0A"/>
    <w:rsid w:val="006D3484"/>
    <w:rsid w:val="006D6BE0"/>
    <w:rsid w:val="006D79CF"/>
    <w:rsid w:val="006E052D"/>
    <w:rsid w:val="006E0818"/>
    <w:rsid w:val="006E1A76"/>
    <w:rsid w:val="006E42CE"/>
    <w:rsid w:val="006E47B7"/>
    <w:rsid w:val="006E529C"/>
    <w:rsid w:val="006E5F48"/>
    <w:rsid w:val="006E75BB"/>
    <w:rsid w:val="006F0E81"/>
    <w:rsid w:val="006F1240"/>
    <w:rsid w:val="006F2307"/>
    <w:rsid w:val="006F2319"/>
    <w:rsid w:val="006F23A6"/>
    <w:rsid w:val="006F3190"/>
    <w:rsid w:val="006F43C0"/>
    <w:rsid w:val="006F5019"/>
    <w:rsid w:val="006F5660"/>
    <w:rsid w:val="006F6EE4"/>
    <w:rsid w:val="006F7866"/>
    <w:rsid w:val="006F79E0"/>
    <w:rsid w:val="006F7BE2"/>
    <w:rsid w:val="00700DD6"/>
    <w:rsid w:val="00700F38"/>
    <w:rsid w:val="00703036"/>
    <w:rsid w:val="007037EB"/>
    <w:rsid w:val="00704627"/>
    <w:rsid w:val="00704E5C"/>
    <w:rsid w:val="00706A3F"/>
    <w:rsid w:val="007076CC"/>
    <w:rsid w:val="00712FB0"/>
    <w:rsid w:val="007166FD"/>
    <w:rsid w:val="0071694D"/>
    <w:rsid w:val="0071744A"/>
    <w:rsid w:val="007213D0"/>
    <w:rsid w:val="00722818"/>
    <w:rsid w:val="007241EE"/>
    <w:rsid w:val="00724A5F"/>
    <w:rsid w:val="007255BF"/>
    <w:rsid w:val="007268CD"/>
    <w:rsid w:val="0073009C"/>
    <w:rsid w:val="00730EFB"/>
    <w:rsid w:val="00733058"/>
    <w:rsid w:val="00733D63"/>
    <w:rsid w:val="00733DE0"/>
    <w:rsid w:val="007435DD"/>
    <w:rsid w:val="00744F87"/>
    <w:rsid w:val="007471B0"/>
    <w:rsid w:val="00747793"/>
    <w:rsid w:val="007515FD"/>
    <w:rsid w:val="007518DB"/>
    <w:rsid w:val="007525C8"/>
    <w:rsid w:val="00752A6F"/>
    <w:rsid w:val="00756359"/>
    <w:rsid w:val="0075720B"/>
    <w:rsid w:val="00757958"/>
    <w:rsid w:val="00757C75"/>
    <w:rsid w:val="00757C7A"/>
    <w:rsid w:val="00761AF0"/>
    <w:rsid w:val="00765A21"/>
    <w:rsid w:val="00765B0E"/>
    <w:rsid w:val="00771A41"/>
    <w:rsid w:val="00772B99"/>
    <w:rsid w:val="007739A6"/>
    <w:rsid w:val="007761FA"/>
    <w:rsid w:val="00777529"/>
    <w:rsid w:val="00777611"/>
    <w:rsid w:val="00777D63"/>
    <w:rsid w:val="00777F4B"/>
    <w:rsid w:val="00780C92"/>
    <w:rsid w:val="00782C76"/>
    <w:rsid w:val="00782E30"/>
    <w:rsid w:val="00784FF2"/>
    <w:rsid w:val="00787BD9"/>
    <w:rsid w:val="00790D05"/>
    <w:rsid w:val="007911A6"/>
    <w:rsid w:val="007918B1"/>
    <w:rsid w:val="007954C1"/>
    <w:rsid w:val="00795691"/>
    <w:rsid w:val="00796E25"/>
    <w:rsid w:val="00797E1B"/>
    <w:rsid w:val="00797EF2"/>
    <w:rsid w:val="007A08FD"/>
    <w:rsid w:val="007A18CD"/>
    <w:rsid w:val="007A64F0"/>
    <w:rsid w:val="007A6505"/>
    <w:rsid w:val="007A6693"/>
    <w:rsid w:val="007A67C2"/>
    <w:rsid w:val="007A6BD2"/>
    <w:rsid w:val="007B1E52"/>
    <w:rsid w:val="007B335B"/>
    <w:rsid w:val="007B3A65"/>
    <w:rsid w:val="007B4C30"/>
    <w:rsid w:val="007C052F"/>
    <w:rsid w:val="007C1146"/>
    <w:rsid w:val="007C1C9C"/>
    <w:rsid w:val="007C269B"/>
    <w:rsid w:val="007C3169"/>
    <w:rsid w:val="007C4BC0"/>
    <w:rsid w:val="007C4BFA"/>
    <w:rsid w:val="007C5487"/>
    <w:rsid w:val="007D0276"/>
    <w:rsid w:val="007D2901"/>
    <w:rsid w:val="007D3853"/>
    <w:rsid w:val="007D407C"/>
    <w:rsid w:val="007D424A"/>
    <w:rsid w:val="007D56C3"/>
    <w:rsid w:val="007D6C77"/>
    <w:rsid w:val="007E1C35"/>
    <w:rsid w:val="007E4C71"/>
    <w:rsid w:val="007E5155"/>
    <w:rsid w:val="007E602C"/>
    <w:rsid w:val="007F0576"/>
    <w:rsid w:val="007F10B5"/>
    <w:rsid w:val="007F44C0"/>
    <w:rsid w:val="007F519F"/>
    <w:rsid w:val="007F65D6"/>
    <w:rsid w:val="007F79FE"/>
    <w:rsid w:val="0080059C"/>
    <w:rsid w:val="00801AA1"/>
    <w:rsid w:val="00803D50"/>
    <w:rsid w:val="0080420F"/>
    <w:rsid w:val="00805835"/>
    <w:rsid w:val="00805D0C"/>
    <w:rsid w:val="008074F2"/>
    <w:rsid w:val="00810B75"/>
    <w:rsid w:val="00810BA9"/>
    <w:rsid w:val="00810C86"/>
    <w:rsid w:val="00811E99"/>
    <w:rsid w:val="0081224C"/>
    <w:rsid w:val="00814531"/>
    <w:rsid w:val="00817845"/>
    <w:rsid w:val="008178FF"/>
    <w:rsid w:val="00817D5B"/>
    <w:rsid w:val="008204A7"/>
    <w:rsid w:val="0082250E"/>
    <w:rsid w:val="00827575"/>
    <w:rsid w:val="0082798F"/>
    <w:rsid w:val="0083058A"/>
    <w:rsid w:val="008308E6"/>
    <w:rsid w:val="008319CA"/>
    <w:rsid w:val="0083723B"/>
    <w:rsid w:val="00843D44"/>
    <w:rsid w:val="00845748"/>
    <w:rsid w:val="00845A73"/>
    <w:rsid w:val="0084751F"/>
    <w:rsid w:val="0085118C"/>
    <w:rsid w:val="0085155E"/>
    <w:rsid w:val="00851610"/>
    <w:rsid w:val="00852202"/>
    <w:rsid w:val="00852BE0"/>
    <w:rsid w:val="008541E7"/>
    <w:rsid w:val="00854554"/>
    <w:rsid w:val="0085488F"/>
    <w:rsid w:val="008550DC"/>
    <w:rsid w:val="008551CB"/>
    <w:rsid w:val="008559DA"/>
    <w:rsid w:val="00855C3E"/>
    <w:rsid w:val="008565FD"/>
    <w:rsid w:val="00856616"/>
    <w:rsid w:val="0085721C"/>
    <w:rsid w:val="008606B8"/>
    <w:rsid w:val="00861BF3"/>
    <w:rsid w:val="00862DDC"/>
    <w:rsid w:val="008660FB"/>
    <w:rsid w:val="00866AB0"/>
    <w:rsid w:val="008703EB"/>
    <w:rsid w:val="00871A26"/>
    <w:rsid w:val="00872B88"/>
    <w:rsid w:val="00872D7E"/>
    <w:rsid w:val="00873669"/>
    <w:rsid w:val="00873A2A"/>
    <w:rsid w:val="00874432"/>
    <w:rsid w:val="008751C4"/>
    <w:rsid w:val="00875B39"/>
    <w:rsid w:val="00880FC5"/>
    <w:rsid w:val="00881DF9"/>
    <w:rsid w:val="00882FD8"/>
    <w:rsid w:val="008853C0"/>
    <w:rsid w:val="008858B1"/>
    <w:rsid w:val="008862F0"/>
    <w:rsid w:val="0088788E"/>
    <w:rsid w:val="008915CA"/>
    <w:rsid w:val="00895955"/>
    <w:rsid w:val="00896D97"/>
    <w:rsid w:val="008A0286"/>
    <w:rsid w:val="008A2283"/>
    <w:rsid w:val="008A2469"/>
    <w:rsid w:val="008A28FA"/>
    <w:rsid w:val="008A2DCA"/>
    <w:rsid w:val="008A3384"/>
    <w:rsid w:val="008A366B"/>
    <w:rsid w:val="008A447A"/>
    <w:rsid w:val="008A45A2"/>
    <w:rsid w:val="008A7D4D"/>
    <w:rsid w:val="008B5A4D"/>
    <w:rsid w:val="008B66F4"/>
    <w:rsid w:val="008B71A5"/>
    <w:rsid w:val="008B7361"/>
    <w:rsid w:val="008C005B"/>
    <w:rsid w:val="008C1210"/>
    <w:rsid w:val="008C1409"/>
    <w:rsid w:val="008C147A"/>
    <w:rsid w:val="008C1900"/>
    <w:rsid w:val="008C2A37"/>
    <w:rsid w:val="008C4788"/>
    <w:rsid w:val="008C48BC"/>
    <w:rsid w:val="008C68C4"/>
    <w:rsid w:val="008C6F57"/>
    <w:rsid w:val="008D0CB6"/>
    <w:rsid w:val="008D19CB"/>
    <w:rsid w:val="008D1CED"/>
    <w:rsid w:val="008D2504"/>
    <w:rsid w:val="008D713A"/>
    <w:rsid w:val="008D7723"/>
    <w:rsid w:val="008E02EF"/>
    <w:rsid w:val="008E361E"/>
    <w:rsid w:val="008E5E87"/>
    <w:rsid w:val="008E73BE"/>
    <w:rsid w:val="008F2F66"/>
    <w:rsid w:val="008F42B8"/>
    <w:rsid w:val="008F4484"/>
    <w:rsid w:val="008F4C2F"/>
    <w:rsid w:val="008F4DD1"/>
    <w:rsid w:val="008F4F29"/>
    <w:rsid w:val="008F7063"/>
    <w:rsid w:val="00906731"/>
    <w:rsid w:val="009070EA"/>
    <w:rsid w:val="009077DE"/>
    <w:rsid w:val="00910C75"/>
    <w:rsid w:val="00911940"/>
    <w:rsid w:val="009137A8"/>
    <w:rsid w:val="009143B3"/>
    <w:rsid w:val="00914E88"/>
    <w:rsid w:val="00915A81"/>
    <w:rsid w:val="009175D3"/>
    <w:rsid w:val="009245AC"/>
    <w:rsid w:val="0092524D"/>
    <w:rsid w:val="00927A39"/>
    <w:rsid w:val="00933E34"/>
    <w:rsid w:val="00934E24"/>
    <w:rsid w:val="0093644A"/>
    <w:rsid w:val="00937177"/>
    <w:rsid w:val="00937963"/>
    <w:rsid w:val="00941B55"/>
    <w:rsid w:val="009460DF"/>
    <w:rsid w:val="00946DF6"/>
    <w:rsid w:val="009512C0"/>
    <w:rsid w:val="00951F12"/>
    <w:rsid w:val="00952C79"/>
    <w:rsid w:val="00954D57"/>
    <w:rsid w:val="0095667E"/>
    <w:rsid w:val="0096205A"/>
    <w:rsid w:val="00963CB6"/>
    <w:rsid w:val="0096536D"/>
    <w:rsid w:val="00965AE8"/>
    <w:rsid w:val="00971D4F"/>
    <w:rsid w:val="00972793"/>
    <w:rsid w:val="009728BE"/>
    <w:rsid w:val="009745E2"/>
    <w:rsid w:val="00976238"/>
    <w:rsid w:val="00976561"/>
    <w:rsid w:val="00976FE3"/>
    <w:rsid w:val="009774BB"/>
    <w:rsid w:val="00977DA9"/>
    <w:rsid w:val="00981DD9"/>
    <w:rsid w:val="00984518"/>
    <w:rsid w:val="00984B3A"/>
    <w:rsid w:val="009854C2"/>
    <w:rsid w:val="00986402"/>
    <w:rsid w:val="00987412"/>
    <w:rsid w:val="009879E5"/>
    <w:rsid w:val="00987D62"/>
    <w:rsid w:val="00990788"/>
    <w:rsid w:val="009907B8"/>
    <w:rsid w:val="0099242D"/>
    <w:rsid w:val="00994209"/>
    <w:rsid w:val="0099425F"/>
    <w:rsid w:val="00994EC4"/>
    <w:rsid w:val="00995D83"/>
    <w:rsid w:val="00996A20"/>
    <w:rsid w:val="009974F0"/>
    <w:rsid w:val="009A3F8D"/>
    <w:rsid w:val="009A552B"/>
    <w:rsid w:val="009A6301"/>
    <w:rsid w:val="009A7FA2"/>
    <w:rsid w:val="009B07C0"/>
    <w:rsid w:val="009B3711"/>
    <w:rsid w:val="009B429E"/>
    <w:rsid w:val="009B62ED"/>
    <w:rsid w:val="009B7ADD"/>
    <w:rsid w:val="009C16C5"/>
    <w:rsid w:val="009C1D42"/>
    <w:rsid w:val="009C1E20"/>
    <w:rsid w:val="009C31D5"/>
    <w:rsid w:val="009C4B64"/>
    <w:rsid w:val="009C4D2E"/>
    <w:rsid w:val="009C6062"/>
    <w:rsid w:val="009C620A"/>
    <w:rsid w:val="009C6D03"/>
    <w:rsid w:val="009D15AE"/>
    <w:rsid w:val="009D7F99"/>
    <w:rsid w:val="009E1D97"/>
    <w:rsid w:val="009E1EF7"/>
    <w:rsid w:val="009E373C"/>
    <w:rsid w:val="009E5776"/>
    <w:rsid w:val="009F0637"/>
    <w:rsid w:val="009F2AEA"/>
    <w:rsid w:val="009F4790"/>
    <w:rsid w:val="009F6449"/>
    <w:rsid w:val="009F79ED"/>
    <w:rsid w:val="00A01274"/>
    <w:rsid w:val="00A018E1"/>
    <w:rsid w:val="00A01F40"/>
    <w:rsid w:val="00A02039"/>
    <w:rsid w:val="00A02953"/>
    <w:rsid w:val="00A02C7B"/>
    <w:rsid w:val="00A071FC"/>
    <w:rsid w:val="00A07C87"/>
    <w:rsid w:val="00A1047F"/>
    <w:rsid w:val="00A10EB2"/>
    <w:rsid w:val="00A11FD7"/>
    <w:rsid w:val="00A12037"/>
    <w:rsid w:val="00A13996"/>
    <w:rsid w:val="00A143C0"/>
    <w:rsid w:val="00A1594B"/>
    <w:rsid w:val="00A15EBB"/>
    <w:rsid w:val="00A15EBE"/>
    <w:rsid w:val="00A160B1"/>
    <w:rsid w:val="00A16B5C"/>
    <w:rsid w:val="00A17541"/>
    <w:rsid w:val="00A176CD"/>
    <w:rsid w:val="00A17759"/>
    <w:rsid w:val="00A17B5D"/>
    <w:rsid w:val="00A24419"/>
    <w:rsid w:val="00A24C14"/>
    <w:rsid w:val="00A272A5"/>
    <w:rsid w:val="00A32F01"/>
    <w:rsid w:val="00A3328F"/>
    <w:rsid w:val="00A36A0A"/>
    <w:rsid w:val="00A36EC0"/>
    <w:rsid w:val="00A40412"/>
    <w:rsid w:val="00A40701"/>
    <w:rsid w:val="00A41000"/>
    <w:rsid w:val="00A43D83"/>
    <w:rsid w:val="00A43E0D"/>
    <w:rsid w:val="00A44AED"/>
    <w:rsid w:val="00A455D4"/>
    <w:rsid w:val="00A50C19"/>
    <w:rsid w:val="00A52E7E"/>
    <w:rsid w:val="00A53164"/>
    <w:rsid w:val="00A53602"/>
    <w:rsid w:val="00A541A2"/>
    <w:rsid w:val="00A54DB5"/>
    <w:rsid w:val="00A55138"/>
    <w:rsid w:val="00A5714C"/>
    <w:rsid w:val="00A57648"/>
    <w:rsid w:val="00A60B0D"/>
    <w:rsid w:val="00A60E66"/>
    <w:rsid w:val="00A618BC"/>
    <w:rsid w:val="00A707E8"/>
    <w:rsid w:val="00A7211D"/>
    <w:rsid w:val="00A72F25"/>
    <w:rsid w:val="00A73090"/>
    <w:rsid w:val="00A74244"/>
    <w:rsid w:val="00A74360"/>
    <w:rsid w:val="00A74612"/>
    <w:rsid w:val="00A76645"/>
    <w:rsid w:val="00A80966"/>
    <w:rsid w:val="00A811EA"/>
    <w:rsid w:val="00A82B0C"/>
    <w:rsid w:val="00A86644"/>
    <w:rsid w:val="00A871DE"/>
    <w:rsid w:val="00A91BA5"/>
    <w:rsid w:val="00A930D3"/>
    <w:rsid w:val="00A952A9"/>
    <w:rsid w:val="00A953A9"/>
    <w:rsid w:val="00A95906"/>
    <w:rsid w:val="00A97D45"/>
    <w:rsid w:val="00AA0448"/>
    <w:rsid w:val="00AA2213"/>
    <w:rsid w:val="00AA2493"/>
    <w:rsid w:val="00AA2884"/>
    <w:rsid w:val="00AA3D63"/>
    <w:rsid w:val="00AA3F52"/>
    <w:rsid w:val="00AA4A8B"/>
    <w:rsid w:val="00AA5592"/>
    <w:rsid w:val="00AA6147"/>
    <w:rsid w:val="00AA7CE2"/>
    <w:rsid w:val="00AB1336"/>
    <w:rsid w:val="00AB1C88"/>
    <w:rsid w:val="00AB1F4E"/>
    <w:rsid w:val="00AB247F"/>
    <w:rsid w:val="00AB4484"/>
    <w:rsid w:val="00AB7D8D"/>
    <w:rsid w:val="00AB7F09"/>
    <w:rsid w:val="00AC1187"/>
    <w:rsid w:val="00AC14F2"/>
    <w:rsid w:val="00AC3FEB"/>
    <w:rsid w:val="00AC41D3"/>
    <w:rsid w:val="00AD1B23"/>
    <w:rsid w:val="00AD5E5B"/>
    <w:rsid w:val="00AD6DA6"/>
    <w:rsid w:val="00AE1735"/>
    <w:rsid w:val="00AE1816"/>
    <w:rsid w:val="00AE2175"/>
    <w:rsid w:val="00AE35DD"/>
    <w:rsid w:val="00AE3855"/>
    <w:rsid w:val="00AE43C4"/>
    <w:rsid w:val="00AE47A1"/>
    <w:rsid w:val="00AE495B"/>
    <w:rsid w:val="00AE52CF"/>
    <w:rsid w:val="00AF0CAE"/>
    <w:rsid w:val="00AF1790"/>
    <w:rsid w:val="00AF18AC"/>
    <w:rsid w:val="00AF23CC"/>
    <w:rsid w:val="00AF2665"/>
    <w:rsid w:val="00AF39F4"/>
    <w:rsid w:val="00AF5B94"/>
    <w:rsid w:val="00AF793B"/>
    <w:rsid w:val="00B023F4"/>
    <w:rsid w:val="00B02857"/>
    <w:rsid w:val="00B02BC7"/>
    <w:rsid w:val="00B06359"/>
    <w:rsid w:val="00B06A51"/>
    <w:rsid w:val="00B06B02"/>
    <w:rsid w:val="00B1131F"/>
    <w:rsid w:val="00B11488"/>
    <w:rsid w:val="00B11E75"/>
    <w:rsid w:val="00B12073"/>
    <w:rsid w:val="00B13013"/>
    <w:rsid w:val="00B13518"/>
    <w:rsid w:val="00B14783"/>
    <w:rsid w:val="00B15B2A"/>
    <w:rsid w:val="00B15F7C"/>
    <w:rsid w:val="00B16106"/>
    <w:rsid w:val="00B16A37"/>
    <w:rsid w:val="00B16C33"/>
    <w:rsid w:val="00B2080E"/>
    <w:rsid w:val="00B2091C"/>
    <w:rsid w:val="00B21E7B"/>
    <w:rsid w:val="00B2598D"/>
    <w:rsid w:val="00B25AB3"/>
    <w:rsid w:val="00B25FA4"/>
    <w:rsid w:val="00B260D5"/>
    <w:rsid w:val="00B26E25"/>
    <w:rsid w:val="00B27D1B"/>
    <w:rsid w:val="00B27F44"/>
    <w:rsid w:val="00B30C56"/>
    <w:rsid w:val="00B3212C"/>
    <w:rsid w:val="00B33F24"/>
    <w:rsid w:val="00B3756B"/>
    <w:rsid w:val="00B4162E"/>
    <w:rsid w:val="00B41EB6"/>
    <w:rsid w:val="00B42F79"/>
    <w:rsid w:val="00B43078"/>
    <w:rsid w:val="00B45E14"/>
    <w:rsid w:val="00B46A85"/>
    <w:rsid w:val="00B5020F"/>
    <w:rsid w:val="00B55565"/>
    <w:rsid w:val="00B55A72"/>
    <w:rsid w:val="00B56D75"/>
    <w:rsid w:val="00B57E1F"/>
    <w:rsid w:val="00B60BEB"/>
    <w:rsid w:val="00B60C76"/>
    <w:rsid w:val="00B63E6A"/>
    <w:rsid w:val="00B63FD1"/>
    <w:rsid w:val="00B65B00"/>
    <w:rsid w:val="00B66485"/>
    <w:rsid w:val="00B67569"/>
    <w:rsid w:val="00B704C5"/>
    <w:rsid w:val="00B70636"/>
    <w:rsid w:val="00B710DD"/>
    <w:rsid w:val="00B73AC1"/>
    <w:rsid w:val="00B73C6B"/>
    <w:rsid w:val="00B76605"/>
    <w:rsid w:val="00B814C3"/>
    <w:rsid w:val="00B825C3"/>
    <w:rsid w:val="00B82F28"/>
    <w:rsid w:val="00B8345A"/>
    <w:rsid w:val="00B840B4"/>
    <w:rsid w:val="00B85818"/>
    <w:rsid w:val="00B859E4"/>
    <w:rsid w:val="00B860A1"/>
    <w:rsid w:val="00B948F4"/>
    <w:rsid w:val="00B950F6"/>
    <w:rsid w:val="00B97F03"/>
    <w:rsid w:val="00BA0AE3"/>
    <w:rsid w:val="00BA2E80"/>
    <w:rsid w:val="00BA535F"/>
    <w:rsid w:val="00BA549F"/>
    <w:rsid w:val="00BA554A"/>
    <w:rsid w:val="00BB01BA"/>
    <w:rsid w:val="00BB06B6"/>
    <w:rsid w:val="00BB11EC"/>
    <w:rsid w:val="00BB1A3F"/>
    <w:rsid w:val="00BB7131"/>
    <w:rsid w:val="00BC40E6"/>
    <w:rsid w:val="00BC578C"/>
    <w:rsid w:val="00BC66F1"/>
    <w:rsid w:val="00BC6F28"/>
    <w:rsid w:val="00BD3A3C"/>
    <w:rsid w:val="00BD4B35"/>
    <w:rsid w:val="00BD60AB"/>
    <w:rsid w:val="00BD65F6"/>
    <w:rsid w:val="00BD663A"/>
    <w:rsid w:val="00BD7B22"/>
    <w:rsid w:val="00BD7E89"/>
    <w:rsid w:val="00BD7F18"/>
    <w:rsid w:val="00BE0654"/>
    <w:rsid w:val="00BE40D6"/>
    <w:rsid w:val="00BE42CA"/>
    <w:rsid w:val="00BE4A56"/>
    <w:rsid w:val="00BE4ADE"/>
    <w:rsid w:val="00BE6FAB"/>
    <w:rsid w:val="00BE765F"/>
    <w:rsid w:val="00BF074E"/>
    <w:rsid w:val="00BF1C2B"/>
    <w:rsid w:val="00BF37A7"/>
    <w:rsid w:val="00BF6D04"/>
    <w:rsid w:val="00BF71A6"/>
    <w:rsid w:val="00BF79C5"/>
    <w:rsid w:val="00C002EC"/>
    <w:rsid w:val="00C010DD"/>
    <w:rsid w:val="00C031F2"/>
    <w:rsid w:val="00C037C9"/>
    <w:rsid w:val="00C05638"/>
    <w:rsid w:val="00C059AC"/>
    <w:rsid w:val="00C07688"/>
    <w:rsid w:val="00C11E79"/>
    <w:rsid w:val="00C14806"/>
    <w:rsid w:val="00C16935"/>
    <w:rsid w:val="00C17562"/>
    <w:rsid w:val="00C20221"/>
    <w:rsid w:val="00C20DE7"/>
    <w:rsid w:val="00C229F3"/>
    <w:rsid w:val="00C24789"/>
    <w:rsid w:val="00C24C65"/>
    <w:rsid w:val="00C25ABC"/>
    <w:rsid w:val="00C26C4E"/>
    <w:rsid w:val="00C27D6E"/>
    <w:rsid w:val="00C31F4A"/>
    <w:rsid w:val="00C32FFA"/>
    <w:rsid w:val="00C34599"/>
    <w:rsid w:val="00C348A0"/>
    <w:rsid w:val="00C36E51"/>
    <w:rsid w:val="00C40446"/>
    <w:rsid w:val="00C418FE"/>
    <w:rsid w:val="00C41D65"/>
    <w:rsid w:val="00C432C8"/>
    <w:rsid w:val="00C442E7"/>
    <w:rsid w:val="00C4634F"/>
    <w:rsid w:val="00C465B8"/>
    <w:rsid w:val="00C46CB1"/>
    <w:rsid w:val="00C47D81"/>
    <w:rsid w:val="00C51EE1"/>
    <w:rsid w:val="00C524D1"/>
    <w:rsid w:val="00C52FF2"/>
    <w:rsid w:val="00C53CD7"/>
    <w:rsid w:val="00C54111"/>
    <w:rsid w:val="00C5724E"/>
    <w:rsid w:val="00C61E95"/>
    <w:rsid w:val="00C62597"/>
    <w:rsid w:val="00C65159"/>
    <w:rsid w:val="00C651FC"/>
    <w:rsid w:val="00C65ED2"/>
    <w:rsid w:val="00C66ED4"/>
    <w:rsid w:val="00C717A6"/>
    <w:rsid w:val="00C7452D"/>
    <w:rsid w:val="00C74870"/>
    <w:rsid w:val="00C823DC"/>
    <w:rsid w:val="00C83B61"/>
    <w:rsid w:val="00C87E4F"/>
    <w:rsid w:val="00C9366B"/>
    <w:rsid w:val="00C94458"/>
    <w:rsid w:val="00C9624B"/>
    <w:rsid w:val="00CA055E"/>
    <w:rsid w:val="00CA2963"/>
    <w:rsid w:val="00CA54E4"/>
    <w:rsid w:val="00CA6300"/>
    <w:rsid w:val="00CB15ED"/>
    <w:rsid w:val="00CB1732"/>
    <w:rsid w:val="00CB2F42"/>
    <w:rsid w:val="00CB3E18"/>
    <w:rsid w:val="00CB4DF0"/>
    <w:rsid w:val="00CB4F08"/>
    <w:rsid w:val="00CB6DE5"/>
    <w:rsid w:val="00CB745F"/>
    <w:rsid w:val="00CB74CD"/>
    <w:rsid w:val="00CB7A20"/>
    <w:rsid w:val="00CC172E"/>
    <w:rsid w:val="00CC3EC7"/>
    <w:rsid w:val="00CC5053"/>
    <w:rsid w:val="00CC52B3"/>
    <w:rsid w:val="00CC5757"/>
    <w:rsid w:val="00CC6280"/>
    <w:rsid w:val="00CD0653"/>
    <w:rsid w:val="00CD1DB8"/>
    <w:rsid w:val="00CD4911"/>
    <w:rsid w:val="00CD5059"/>
    <w:rsid w:val="00CD5585"/>
    <w:rsid w:val="00CD63EB"/>
    <w:rsid w:val="00CD7496"/>
    <w:rsid w:val="00CE0A41"/>
    <w:rsid w:val="00CE17E0"/>
    <w:rsid w:val="00CE19A4"/>
    <w:rsid w:val="00CE3057"/>
    <w:rsid w:val="00CE38E4"/>
    <w:rsid w:val="00CE672B"/>
    <w:rsid w:val="00CE6BF9"/>
    <w:rsid w:val="00CE73AA"/>
    <w:rsid w:val="00CE7451"/>
    <w:rsid w:val="00CF073B"/>
    <w:rsid w:val="00CF0E81"/>
    <w:rsid w:val="00CF2091"/>
    <w:rsid w:val="00CF3BE7"/>
    <w:rsid w:val="00CF4DF2"/>
    <w:rsid w:val="00D01A1F"/>
    <w:rsid w:val="00D033AE"/>
    <w:rsid w:val="00D119B9"/>
    <w:rsid w:val="00D14B7C"/>
    <w:rsid w:val="00D15290"/>
    <w:rsid w:val="00D154CB"/>
    <w:rsid w:val="00D20356"/>
    <w:rsid w:val="00D23164"/>
    <w:rsid w:val="00D24832"/>
    <w:rsid w:val="00D25416"/>
    <w:rsid w:val="00D26F8B"/>
    <w:rsid w:val="00D27227"/>
    <w:rsid w:val="00D27292"/>
    <w:rsid w:val="00D272B0"/>
    <w:rsid w:val="00D275C3"/>
    <w:rsid w:val="00D27D87"/>
    <w:rsid w:val="00D30F1E"/>
    <w:rsid w:val="00D31245"/>
    <w:rsid w:val="00D31DA2"/>
    <w:rsid w:val="00D3315B"/>
    <w:rsid w:val="00D3354C"/>
    <w:rsid w:val="00D36945"/>
    <w:rsid w:val="00D36CA4"/>
    <w:rsid w:val="00D41FD6"/>
    <w:rsid w:val="00D43390"/>
    <w:rsid w:val="00D4570D"/>
    <w:rsid w:val="00D46D13"/>
    <w:rsid w:val="00D50937"/>
    <w:rsid w:val="00D50CE8"/>
    <w:rsid w:val="00D51083"/>
    <w:rsid w:val="00D513AB"/>
    <w:rsid w:val="00D52587"/>
    <w:rsid w:val="00D55B02"/>
    <w:rsid w:val="00D617B0"/>
    <w:rsid w:val="00D61E70"/>
    <w:rsid w:val="00D61EAA"/>
    <w:rsid w:val="00D64F36"/>
    <w:rsid w:val="00D65F9B"/>
    <w:rsid w:val="00D67CBF"/>
    <w:rsid w:val="00D712C9"/>
    <w:rsid w:val="00D73ADF"/>
    <w:rsid w:val="00D74D36"/>
    <w:rsid w:val="00D750C2"/>
    <w:rsid w:val="00D7798C"/>
    <w:rsid w:val="00D80E7D"/>
    <w:rsid w:val="00D82B16"/>
    <w:rsid w:val="00D83377"/>
    <w:rsid w:val="00D83A10"/>
    <w:rsid w:val="00D8578D"/>
    <w:rsid w:val="00D858B1"/>
    <w:rsid w:val="00D87D4F"/>
    <w:rsid w:val="00D912C1"/>
    <w:rsid w:val="00D91C0E"/>
    <w:rsid w:val="00D932EE"/>
    <w:rsid w:val="00D946B5"/>
    <w:rsid w:val="00D950C6"/>
    <w:rsid w:val="00D953EB"/>
    <w:rsid w:val="00D96318"/>
    <w:rsid w:val="00DA1F29"/>
    <w:rsid w:val="00DA509A"/>
    <w:rsid w:val="00DA6582"/>
    <w:rsid w:val="00DA6931"/>
    <w:rsid w:val="00DA7614"/>
    <w:rsid w:val="00DA7ADB"/>
    <w:rsid w:val="00DA7C00"/>
    <w:rsid w:val="00DB0817"/>
    <w:rsid w:val="00DB35C7"/>
    <w:rsid w:val="00DB4702"/>
    <w:rsid w:val="00DB507C"/>
    <w:rsid w:val="00DB78CA"/>
    <w:rsid w:val="00DC3F98"/>
    <w:rsid w:val="00DC408F"/>
    <w:rsid w:val="00DC5959"/>
    <w:rsid w:val="00DC63F0"/>
    <w:rsid w:val="00DD440B"/>
    <w:rsid w:val="00DD4742"/>
    <w:rsid w:val="00DD50E7"/>
    <w:rsid w:val="00DD6A7B"/>
    <w:rsid w:val="00DD7D31"/>
    <w:rsid w:val="00DE091E"/>
    <w:rsid w:val="00DE13D1"/>
    <w:rsid w:val="00DE19CF"/>
    <w:rsid w:val="00DE2B26"/>
    <w:rsid w:val="00DE2CF4"/>
    <w:rsid w:val="00DE2F44"/>
    <w:rsid w:val="00DF2D15"/>
    <w:rsid w:val="00DF3269"/>
    <w:rsid w:val="00DF3A3D"/>
    <w:rsid w:val="00DF58BF"/>
    <w:rsid w:val="00E008B6"/>
    <w:rsid w:val="00E014DD"/>
    <w:rsid w:val="00E01CDC"/>
    <w:rsid w:val="00E02C2D"/>
    <w:rsid w:val="00E04532"/>
    <w:rsid w:val="00E04C39"/>
    <w:rsid w:val="00E04FAE"/>
    <w:rsid w:val="00E06ADE"/>
    <w:rsid w:val="00E10557"/>
    <w:rsid w:val="00E106B6"/>
    <w:rsid w:val="00E10C71"/>
    <w:rsid w:val="00E1420D"/>
    <w:rsid w:val="00E14C02"/>
    <w:rsid w:val="00E17053"/>
    <w:rsid w:val="00E17316"/>
    <w:rsid w:val="00E178EA"/>
    <w:rsid w:val="00E23672"/>
    <w:rsid w:val="00E24552"/>
    <w:rsid w:val="00E246BA"/>
    <w:rsid w:val="00E2497E"/>
    <w:rsid w:val="00E251F2"/>
    <w:rsid w:val="00E26599"/>
    <w:rsid w:val="00E26B59"/>
    <w:rsid w:val="00E27815"/>
    <w:rsid w:val="00E27F1B"/>
    <w:rsid w:val="00E318D5"/>
    <w:rsid w:val="00E331AE"/>
    <w:rsid w:val="00E3513F"/>
    <w:rsid w:val="00E35B83"/>
    <w:rsid w:val="00E4238A"/>
    <w:rsid w:val="00E427F2"/>
    <w:rsid w:val="00E43B99"/>
    <w:rsid w:val="00E47BFA"/>
    <w:rsid w:val="00E50687"/>
    <w:rsid w:val="00E51371"/>
    <w:rsid w:val="00E528D5"/>
    <w:rsid w:val="00E555D5"/>
    <w:rsid w:val="00E5678C"/>
    <w:rsid w:val="00E5727D"/>
    <w:rsid w:val="00E6139B"/>
    <w:rsid w:val="00E62802"/>
    <w:rsid w:val="00E649D2"/>
    <w:rsid w:val="00E6587B"/>
    <w:rsid w:val="00E66B93"/>
    <w:rsid w:val="00E6725A"/>
    <w:rsid w:val="00E67841"/>
    <w:rsid w:val="00E67EA1"/>
    <w:rsid w:val="00E70555"/>
    <w:rsid w:val="00E70ED6"/>
    <w:rsid w:val="00E71DE7"/>
    <w:rsid w:val="00E71FA7"/>
    <w:rsid w:val="00E72BA5"/>
    <w:rsid w:val="00E731D5"/>
    <w:rsid w:val="00E7481A"/>
    <w:rsid w:val="00E77A73"/>
    <w:rsid w:val="00E77C7A"/>
    <w:rsid w:val="00E77EB3"/>
    <w:rsid w:val="00E84592"/>
    <w:rsid w:val="00E85A19"/>
    <w:rsid w:val="00E85DA7"/>
    <w:rsid w:val="00E861D7"/>
    <w:rsid w:val="00E86D01"/>
    <w:rsid w:val="00E903EF"/>
    <w:rsid w:val="00E9072F"/>
    <w:rsid w:val="00E907D7"/>
    <w:rsid w:val="00E91223"/>
    <w:rsid w:val="00E92977"/>
    <w:rsid w:val="00EA2187"/>
    <w:rsid w:val="00EA2D1D"/>
    <w:rsid w:val="00EA662F"/>
    <w:rsid w:val="00EB0994"/>
    <w:rsid w:val="00EB0CC9"/>
    <w:rsid w:val="00EB0F65"/>
    <w:rsid w:val="00EB15C6"/>
    <w:rsid w:val="00EB46E9"/>
    <w:rsid w:val="00EB77E1"/>
    <w:rsid w:val="00EB7C09"/>
    <w:rsid w:val="00EC3B39"/>
    <w:rsid w:val="00EC3C48"/>
    <w:rsid w:val="00EC3CEA"/>
    <w:rsid w:val="00EC4AA2"/>
    <w:rsid w:val="00EC4C0A"/>
    <w:rsid w:val="00EC629A"/>
    <w:rsid w:val="00EC7A31"/>
    <w:rsid w:val="00ED086C"/>
    <w:rsid w:val="00ED191D"/>
    <w:rsid w:val="00ED256D"/>
    <w:rsid w:val="00ED2E81"/>
    <w:rsid w:val="00ED3B82"/>
    <w:rsid w:val="00ED5BAF"/>
    <w:rsid w:val="00ED62BC"/>
    <w:rsid w:val="00ED6CC6"/>
    <w:rsid w:val="00EE08A6"/>
    <w:rsid w:val="00EE0EDB"/>
    <w:rsid w:val="00EE14FF"/>
    <w:rsid w:val="00EF08DF"/>
    <w:rsid w:val="00EF3166"/>
    <w:rsid w:val="00EF370D"/>
    <w:rsid w:val="00EF5BE9"/>
    <w:rsid w:val="00EF6025"/>
    <w:rsid w:val="00EF6B3D"/>
    <w:rsid w:val="00F0069D"/>
    <w:rsid w:val="00F008EE"/>
    <w:rsid w:val="00F012D0"/>
    <w:rsid w:val="00F019A4"/>
    <w:rsid w:val="00F02C95"/>
    <w:rsid w:val="00F033AE"/>
    <w:rsid w:val="00F039BC"/>
    <w:rsid w:val="00F03A54"/>
    <w:rsid w:val="00F061C6"/>
    <w:rsid w:val="00F06646"/>
    <w:rsid w:val="00F0704B"/>
    <w:rsid w:val="00F072FA"/>
    <w:rsid w:val="00F07C36"/>
    <w:rsid w:val="00F12C69"/>
    <w:rsid w:val="00F1356B"/>
    <w:rsid w:val="00F1631F"/>
    <w:rsid w:val="00F201ED"/>
    <w:rsid w:val="00F20291"/>
    <w:rsid w:val="00F20BF5"/>
    <w:rsid w:val="00F22CA4"/>
    <w:rsid w:val="00F24D9E"/>
    <w:rsid w:val="00F25549"/>
    <w:rsid w:val="00F26A8D"/>
    <w:rsid w:val="00F27771"/>
    <w:rsid w:val="00F30ADE"/>
    <w:rsid w:val="00F30E93"/>
    <w:rsid w:val="00F3311A"/>
    <w:rsid w:val="00F3525E"/>
    <w:rsid w:val="00F3550E"/>
    <w:rsid w:val="00F356CC"/>
    <w:rsid w:val="00F360E4"/>
    <w:rsid w:val="00F37A3E"/>
    <w:rsid w:val="00F4048A"/>
    <w:rsid w:val="00F4360C"/>
    <w:rsid w:val="00F4586A"/>
    <w:rsid w:val="00F47155"/>
    <w:rsid w:val="00F50262"/>
    <w:rsid w:val="00F509A6"/>
    <w:rsid w:val="00F50B9D"/>
    <w:rsid w:val="00F5572E"/>
    <w:rsid w:val="00F56AD7"/>
    <w:rsid w:val="00F60A0F"/>
    <w:rsid w:val="00F611FB"/>
    <w:rsid w:val="00F6416E"/>
    <w:rsid w:val="00F649FD"/>
    <w:rsid w:val="00F653DD"/>
    <w:rsid w:val="00F65E26"/>
    <w:rsid w:val="00F6695F"/>
    <w:rsid w:val="00F70008"/>
    <w:rsid w:val="00F74C9B"/>
    <w:rsid w:val="00F76B0D"/>
    <w:rsid w:val="00F8081A"/>
    <w:rsid w:val="00F80EC6"/>
    <w:rsid w:val="00F816E9"/>
    <w:rsid w:val="00F820D5"/>
    <w:rsid w:val="00F8254D"/>
    <w:rsid w:val="00F82EA5"/>
    <w:rsid w:val="00F8340A"/>
    <w:rsid w:val="00F8374E"/>
    <w:rsid w:val="00F85889"/>
    <w:rsid w:val="00F908FD"/>
    <w:rsid w:val="00F92CCE"/>
    <w:rsid w:val="00F93782"/>
    <w:rsid w:val="00F95471"/>
    <w:rsid w:val="00FA08C7"/>
    <w:rsid w:val="00FA354F"/>
    <w:rsid w:val="00FA593B"/>
    <w:rsid w:val="00FA640A"/>
    <w:rsid w:val="00FA7509"/>
    <w:rsid w:val="00FB005C"/>
    <w:rsid w:val="00FB6474"/>
    <w:rsid w:val="00FB6581"/>
    <w:rsid w:val="00FB6973"/>
    <w:rsid w:val="00FC02A9"/>
    <w:rsid w:val="00FC0D75"/>
    <w:rsid w:val="00FC2E91"/>
    <w:rsid w:val="00FC2FD7"/>
    <w:rsid w:val="00FC388E"/>
    <w:rsid w:val="00FC48C4"/>
    <w:rsid w:val="00FC4A83"/>
    <w:rsid w:val="00FC7854"/>
    <w:rsid w:val="00FD2238"/>
    <w:rsid w:val="00FD3A4C"/>
    <w:rsid w:val="00FD55A3"/>
    <w:rsid w:val="00FE4670"/>
    <w:rsid w:val="00FE696C"/>
    <w:rsid w:val="00FE71B4"/>
    <w:rsid w:val="00FF233E"/>
    <w:rsid w:val="00FF2F18"/>
    <w:rsid w:val="00FF4138"/>
    <w:rsid w:val="00FF4298"/>
    <w:rsid w:val="00FF5DBE"/>
    <w:rsid w:val="00FF6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97D394"/>
  <w15:docId w15:val="{947BC279-9B6F-433C-ADD4-9FACDA94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47A4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D30F1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0">
    <w:name w:val="heading 2"/>
    <w:basedOn w:val="1"/>
    <w:next w:val="a"/>
    <w:link w:val="2Char"/>
    <w:uiPriority w:val="9"/>
    <w:qFormat/>
    <w:rsid w:val="00D30F1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D30F1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D30F1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D30F1E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30F1E"/>
  </w:style>
  <w:style w:type="character" w:customStyle="1" w:styleId="WW8Num1z1">
    <w:name w:val="WW8Num1z1"/>
    <w:rsid w:val="00D30F1E"/>
  </w:style>
  <w:style w:type="character" w:customStyle="1" w:styleId="WW8Num1z2">
    <w:name w:val="WW8Num1z2"/>
    <w:rsid w:val="00D30F1E"/>
  </w:style>
  <w:style w:type="character" w:customStyle="1" w:styleId="WW8Num1z3">
    <w:name w:val="WW8Num1z3"/>
    <w:rsid w:val="00D30F1E"/>
  </w:style>
  <w:style w:type="character" w:customStyle="1" w:styleId="WW8Num1z4">
    <w:name w:val="WW8Num1z4"/>
    <w:rsid w:val="00D30F1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D30F1E"/>
  </w:style>
  <w:style w:type="character" w:customStyle="1" w:styleId="WW8Num1z6">
    <w:name w:val="WW8Num1z6"/>
    <w:rsid w:val="00D30F1E"/>
  </w:style>
  <w:style w:type="character" w:customStyle="1" w:styleId="WW8Num1z7">
    <w:name w:val="WW8Num1z7"/>
    <w:rsid w:val="00D30F1E"/>
  </w:style>
  <w:style w:type="character" w:customStyle="1" w:styleId="WW8Num1z8">
    <w:name w:val="WW8Num1z8"/>
    <w:rsid w:val="00D30F1E"/>
  </w:style>
  <w:style w:type="character" w:customStyle="1" w:styleId="WW8Num2z0">
    <w:name w:val="WW8Num2z0"/>
    <w:rsid w:val="00D30F1E"/>
    <w:rPr>
      <w:rFonts w:ascii="Symbol" w:hAnsi="Symbol" w:cs="Symbol"/>
      <w:lang w:val="el-GR"/>
    </w:rPr>
  </w:style>
  <w:style w:type="character" w:customStyle="1" w:styleId="WW8Num3z0">
    <w:name w:val="WW8Num3z0"/>
    <w:rsid w:val="00D30F1E"/>
    <w:rPr>
      <w:lang w:val="el-GR"/>
    </w:rPr>
  </w:style>
  <w:style w:type="character" w:customStyle="1" w:styleId="WW8Num4z0">
    <w:name w:val="WW8Num4z0"/>
    <w:rsid w:val="00D30F1E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D30F1E"/>
    <w:rPr>
      <w:lang w:val="el-GR"/>
    </w:rPr>
  </w:style>
  <w:style w:type="character" w:customStyle="1" w:styleId="WW8Num6z0">
    <w:name w:val="WW8Num6z0"/>
    <w:rsid w:val="00D30F1E"/>
    <w:rPr>
      <w:b/>
      <w:bCs/>
      <w:szCs w:val="22"/>
      <w:lang w:val="el-GR"/>
    </w:rPr>
  </w:style>
  <w:style w:type="character" w:customStyle="1" w:styleId="WW8Num6z1">
    <w:name w:val="WW8Num6z1"/>
    <w:rsid w:val="00D30F1E"/>
  </w:style>
  <w:style w:type="character" w:customStyle="1" w:styleId="WW8Num6z2">
    <w:name w:val="WW8Num6z2"/>
    <w:rsid w:val="00D30F1E"/>
  </w:style>
  <w:style w:type="character" w:customStyle="1" w:styleId="WW8Num6z3">
    <w:name w:val="WW8Num6z3"/>
    <w:rsid w:val="00D30F1E"/>
  </w:style>
  <w:style w:type="character" w:customStyle="1" w:styleId="WW8Num6z4">
    <w:name w:val="WW8Num6z4"/>
    <w:rsid w:val="00D30F1E"/>
  </w:style>
  <w:style w:type="character" w:customStyle="1" w:styleId="WW8Num6z5">
    <w:name w:val="WW8Num6z5"/>
    <w:rsid w:val="00D30F1E"/>
  </w:style>
  <w:style w:type="character" w:customStyle="1" w:styleId="WW8Num6z6">
    <w:name w:val="WW8Num6z6"/>
    <w:rsid w:val="00D30F1E"/>
  </w:style>
  <w:style w:type="character" w:customStyle="1" w:styleId="WW8Num6z7">
    <w:name w:val="WW8Num6z7"/>
    <w:rsid w:val="00D30F1E"/>
  </w:style>
  <w:style w:type="character" w:customStyle="1" w:styleId="WW8Num6z8">
    <w:name w:val="WW8Num6z8"/>
    <w:rsid w:val="00D30F1E"/>
  </w:style>
  <w:style w:type="character" w:customStyle="1" w:styleId="WW8Num7z0">
    <w:name w:val="WW8Num7z0"/>
    <w:rsid w:val="00D30F1E"/>
    <w:rPr>
      <w:b/>
      <w:bCs/>
      <w:szCs w:val="22"/>
      <w:lang w:val="el-GR"/>
    </w:rPr>
  </w:style>
  <w:style w:type="character" w:customStyle="1" w:styleId="WW8Num7z1">
    <w:name w:val="WW8Num7z1"/>
    <w:rsid w:val="00D30F1E"/>
    <w:rPr>
      <w:rFonts w:eastAsia="Calibri"/>
      <w:lang w:val="el-GR"/>
    </w:rPr>
  </w:style>
  <w:style w:type="character" w:customStyle="1" w:styleId="WW8Num7z2">
    <w:name w:val="WW8Num7z2"/>
    <w:rsid w:val="00D30F1E"/>
  </w:style>
  <w:style w:type="character" w:customStyle="1" w:styleId="WW8Num7z3">
    <w:name w:val="WW8Num7z3"/>
    <w:rsid w:val="00D30F1E"/>
  </w:style>
  <w:style w:type="character" w:customStyle="1" w:styleId="WW8Num7z4">
    <w:name w:val="WW8Num7z4"/>
    <w:rsid w:val="00D30F1E"/>
  </w:style>
  <w:style w:type="character" w:customStyle="1" w:styleId="WW8Num7z5">
    <w:name w:val="WW8Num7z5"/>
    <w:rsid w:val="00D30F1E"/>
  </w:style>
  <w:style w:type="character" w:customStyle="1" w:styleId="WW8Num7z6">
    <w:name w:val="WW8Num7z6"/>
    <w:rsid w:val="00D30F1E"/>
  </w:style>
  <w:style w:type="character" w:customStyle="1" w:styleId="WW8Num7z7">
    <w:name w:val="WW8Num7z7"/>
    <w:rsid w:val="00D30F1E"/>
  </w:style>
  <w:style w:type="character" w:customStyle="1" w:styleId="WW8Num7z8">
    <w:name w:val="WW8Num7z8"/>
    <w:rsid w:val="00D30F1E"/>
  </w:style>
  <w:style w:type="character" w:customStyle="1" w:styleId="WW8Num8z0">
    <w:name w:val="WW8Num8z0"/>
    <w:rsid w:val="00D30F1E"/>
    <w:rPr>
      <w:rFonts w:ascii="Symbol" w:hAnsi="Symbol" w:cs="OpenSymbol"/>
      <w:color w:val="5B9BD5"/>
    </w:rPr>
  </w:style>
  <w:style w:type="character" w:customStyle="1" w:styleId="WW8Num9z0">
    <w:name w:val="WW8Num9z0"/>
    <w:rsid w:val="00D30F1E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D30F1E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D30F1E"/>
  </w:style>
  <w:style w:type="character" w:customStyle="1" w:styleId="WW8Num10z2">
    <w:name w:val="WW8Num10z2"/>
    <w:rsid w:val="00D30F1E"/>
  </w:style>
  <w:style w:type="character" w:customStyle="1" w:styleId="WW8Num10z3">
    <w:name w:val="WW8Num10z3"/>
    <w:rsid w:val="00D30F1E"/>
  </w:style>
  <w:style w:type="character" w:customStyle="1" w:styleId="WW8Num10z4">
    <w:name w:val="WW8Num10z4"/>
    <w:rsid w:val="00D30F1E"/>
  </w:style>
  <w:style w:type="character" w:customStyle="1" w:styleId="WW8Num10z5">
    <w:name w:val="WW8Num10z5"/>
    <w:rsid w:val="00D30F1E"/>
  </w:style>
  <w:style w:type="character" w:customStyle="1" w:styleId="WW8Num10z6">
    <w:name w:val="WW8Num10z6"/>
    <w:rsid w:val="00D30F1E"/>
  </w:style>
  <w:style w:type="character" w:customStyle="1" w:styleId="WW8Num10z7">
    <w:name w:val="WW8Num10z7"/>
    <w:rsid w:val="00D30F1E"/>
  </w:style>
  <w:style w:type="character" w:customStyle="1" w:styleId="WW8Num10z8">
    <w:name w:val="WW8Num10z8"/>
    <w:rsid w:val="00D30F1E"/>
  </w:style>
  <w:style w:type="character" w:customStyle="1" w:styleId="WW8Num8z1">
    <w:name w:val="WW8Num8z1"/>
    <w:rsid w:val="00D30F1E"/>
    <w:rPr>
      <w:rFonts w:eastAsia="Calibri"/>
      <w:lang w:val="el-GR"/>
    </w:rPr>
  </w:style>
  <w:style w:type="character" w:customStyle="1" w:styleId="WW8Num8z2">
    <w:name w:val="WW8Num8z2"/>
    <w:rsid w:val="00D30F1E"/>
  </w:style>
  <w:style w:type="character" w:customStyle="1" w:styleId="WW8Num8z3">
    <w:name w:val="WW8Num8z3"/>
    <w:rsid w:val="00D30F1E"/>
  </w:style>
  <w:style w:type="character" w:customStyle="1" w:styleId="WW8Num8z4">
    <w:name w:val="WW8Num8z4"/>
    <w:rsid w:val="00D30F1E"/>
  </w:style>
  <w:style w:type="character" w:customStyle="1" w:styleId="WW8Num8z5">
    <w:name w:val="WW8Num8z5"/>
    <w:rsid w:val="00D30F1E"/>
  </w:style>
  <w:style w:type="character" w:customStyle="1" w:styleId="WW8Num8z6">
    <w:name w:val="WW8Num8z6"/>
    <w:rsid w:val="00D30F1E"/>
  </w:style>
  <w:style w:type="character" w:customStyle="1" w:styleId="WW8Num8z7">
    <w:name w:val="WW8Num8z7"/>
    <w:rsid w:val="00D30F1E"/>
  </w:style>
  <w:style w:type="character" w:customStyle="1" w:styleId="WW8Num8z8">
    <w:name w:val="WW8Num8z8"/>
    <w:rsid w:val="00D30F1E"/>
  </w:style>
  <w:style w:type="character" w:customStyle="1" w:styleId="WW8Num11z0">
    <w:name w:val="WW8Num11z0"/>
    <w:rsid w:val="00D30F1E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1">
    <w:name w:val="WW8Num11z1"/>
    <w:rsid w:val="00D30F1E"/>
  </w:style>
  <w:style w:type="character" w:customStyle="1" w:styleId="WW8Num11z2">
    <w:name w:val="WW8Num11z2"/>
    <w:rsid w:val="00D30F1E"/>
  </w:style>
  <w:style w:type="character" w:customStyle="1" w:styleId="WW8Num11z3">
    <w:name w:val="WW8Num11z3"/>
    <w:rsid w:val="00D30F1E"/>
  </w:style>
  <w:style w:type="character" w:customStyle="1" w:styleId="WW8Num11z4">
    <w:name w:val="WW8Num11z4"/>
    <w:rsid w:val="00D30F1E"/>
  </w:style>
  <w:style w:type="character" w:customStyle="1" w:styleId="WW8Num11z5">
    <w:name w:val="WW8Num11z5"/>
    <w:rsid w:val="00D30F1E"/>
  </w:style>
  <w:style w:type="character" w:customStyle="1" w:styleId="WW8Num11z6">
    <w:name w:val="WW8Num11z6"/>
    <w:rsid w:val="00D30F1E"/>
  </w:style>
  <w:style w:type="character" w:customStyle="1" w:styleId="WW8Num11z7">
    <w:name w:val="WW8Num11z7"/>
    <w:rsid w:val="00D30F1E"/>
  </w:style>
  <w:style w:type="character" w:customStyle="1" w:styleId="WW8Num11z8">
    <w:name w:val="WW8Num11z8"/>
    <w:rsid w:val="00D30F1E"/>
  </w:style>
  <w:style w:type="character" w:customStyle="1" w:styleId="0">
    <w:name w:val="Προεπιλεγμένη γραμματοσειρά_0"/>
    <w:rsid w:val="00D30F1E"/>
  </w:style>
  <w:style w:type="character" w:customStyle="1" w:styleId="40">
    <w:name w:val="Προεπιλεγμένη γραμματοσειρά4"/>
    <w:rsid w:val="00D30F1E"/>
  </w:style>
  <w:style w:type="character" w:customStyle="1" w:styleId="WW8Num2z1">
    <w:name w:val="WW8Num2z1"/>
    <w:rsid w:val="00D30F1E"/>
  </w:style>
  <w:style w:type="character" w:customStyle="1" w:styleId="WW8Num2z2">
    <w:name w:val="WW8Num2z2"/>
    <w:rsid w:val="00D30F1E"/>
  </w:style>
  <w:style w:type="character" w:customStyle="1" w:styleId="WW8Num2z3">
    <w:name w:val="WW8Num2z3"/>
    <w:rsid w:val="00D30F1E"/>
  </w:style>
  <w:style w:type="character" w:customStyle="1" w:styleId="WW8Num2z4">
    <w:name w:val="WW8Num2z4"/>
    <w:rsid w:val="00D30F1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D30F1E"/>
  </w:style>
  <w:style w:type="character" w:customStyle="1" w:styleId="WW8Num2z6">
    <w:name w:val="WW8Num2z6"/>
    <w:rsid w:val="00D30F1E"/>
  </w:style>
  <w:style w:type="character" w:customStyle="1" w:styleId="WW8Num2z7">
    <w:name w:val="WW8Num2z7"/>
    <w:rsid w:val="00D30F1E"/>
  </w:style>
  <w:style w:type="character" w:customStyle="1" w:styleId="WW8Num2z8">
    <w:name w:val="WW8Num2z8"/>
    <w:rsid w:val="00D30F1E"/>
  </w:style>
  <w:style w:type="character" w:customStyle="1" w:styleId="WW8Num9z1">
    <w:name w:val="WW8Num9z1"/>
    <w:rsid w:val="00D30F1E"/>
    <w:rPr>
      <w:rFonts w:eastAsia="Calibri"/>
      <w:lang w:val="el-GR"/>
    </w:rPr>
  </w:style>
  <w:style w:type="character" w:customStyle="1" w:styleId="WW8Num9z2">
    <w:name w:val="WW8Num9z2"/>
    <w:rsid w:val="00D30F1E"/>
  </w:style>
  <w:style w:type="character" w:customStyle="1" w:styleId="WW8Num9z3">
    <w:name w:val="WW8Num9z3"/>
    <w:rsid w:val="00D30F1E"/>
  </w:style>
  <w:style w:type="character" w:customStyle="1" w:styleId="WW8Num9z4">
    <w:name w:val="WW8Num9z4"/>
    <w:rsid w:val="00D30F1E"/>
  </w:style>
  <w:style w:type="character" w:customStyle="1" w:styleId="WW8Num9z5">
    <w:name w:val="WW8Num9z5"/>
    <w:rsid w:val="00D30F1E"/>
  </w:style>
  <w:style w:type="character" w:customStyle="1" w:styleId="WW8Num9z6">
    <w:name w:val="WW8Num9z6"/>
    <w:rsid w:val="00D30F1E"/>
  </w:style>
  <w:style w:type="character" w:customStyle="1" w:styleId="WW8Num9z7">
    <w:name w:val="WW8Num9z7"/>
    <w:rsid w:val="00D30F1E"/>
  </w:style>
  <w:style w:type="character" w:customStyle="1" w:styleId="WW8Num9z8">
    <w:name w:val="WW8Num9z8"/>
    <w:rsid w:val="00D30F1E"/>
  </w:style>
  <w:style w:type="character" w:customStyle="1" w:styleId="WW-DefaultParagraphFont">
    <w:name w:val="WW-Default Paragraph Font"/>
    <w:rsid w:val="00D30F1E"/>
  </w:style>
  <w:style w:type="character" w:customStyle="1" w:styleId="WW8Num12z0">
    <w:name w:val="WW8Num12z0"/>
    <w:rsid w:val="00D30F1E"/>
    <w:rPr>
      <w:rFonts w:ascii="Symbol" w:hAnsi="Symbol" w:cs="Symbol"/>
    </w:rPr>
  </w:style>
  <w:style w:type="character" w:customStyle="1" w:styleId="WW8Num12z1">
    <w:name w:val="WW8Num12z1"/>
    <w:rsid w:val="00D30F1E"/>
    <w:rPr>
      <w:rFonts w:ascii="Courier New" w:hAnsi="Courier New" w:cs="Courier New"/>
    </w:rPr>
  </w:style>
  <w:style w:type="character" w:customStyle="1" w:styleId="WW8Num12z2">
    <w:name w:val="WW8Num12z2"/>
    <w:rsid w:val="00D30F1E"/>
    <w:rPr>
      <w:rFonts w:ascii="Wingdings" w:hAnsi="Wingdings" w:cs="Wingdings"/>
    </w:rPr>
  </w:style>
  <w:style w:type="character" w:customStyle="1" w:styleId="WW-DefaultParagraphFont1">
    <w:name w:val="WW-Default Paragraph Font1"/>
    <w:rsid w:val="00D30F1E"/>
  </w:style>
  <w:style w:type="character" w:customStyle="1" w:styleId="WW-DefaultParagraphFont11">
    <w:name w:val="WW-Default Paragraph Font11"/>
    <w:rsid w:val="00D30F1E"/>
  </w:style>
  <w:style w:type="character" w:customStyle="1" w:styleId="WW-DefaultParagraphFont111">
    <w:name w:val="WW-Default Paragraph Font111"/>
    <w:rsid w:val="00D30F1E"/>
  </w:style>
  <w:style w:type="character" w:customStyle="1" w:styleId="30">
    <w:name w:val="Προεπιλεγμένη γραμματοσειρά3"/>
    <w:rsid w:val="00D30F1E"/>
  </w:style>
  <w:style w:type="character" w:customStyle="1" w:styleId="WW-DefaultParagraphFont1111">
    <w:name w:val="WW-Default Paragraph Font1111"/>
    <w:rsid w:val="00D30F1E"/>
  </w:style>
  <w:style w:type="character" w:customStyle="1" w:styleId="DefaultParagraphFont2">
    <w:name w:val="Default Paragraph Font2"/>
    <w:rsid w:val="00D30F1E"/>
  </w:style>
  <w:style w:type="character" w:customStyle="1" w:styleId="WW8Num12z3">
    <w:name w:val="WW8Num12z3"/>
    <w:rsid w:val="00D30F1E"/>
  </w:style>
  <w:style w:type="character" w:customStyle="1" w:styleId="WW8Num12z4">
    <w:name w:val="WW8Num12z4"/>
    <w:rsid w:val="00D30F1E"/>
  </w:style>
  <w:style w:type="character" w:customStyle="1" w:styleId="WW8Num12z5">
    <w:name w:val="WW8Num12z5"/>
    <w:rsid w:val="00D30F1E"/>
  </w:style>
  <w:style w:type="character" w:customStyle="1" w:styleId="WW8Num12z6">
    <w:name w:val="WW8Num12z6"/>
    <w:rsid w:val="00D30F1E"/>
  </w:style>
  <w:style w:type="character" w:customStyle="1" w:styleId="WW8Num12z7">
    <w:name w:val="WW8Num12z7"/>
    <w:rsid w:val="00D30F1E"/>
  </w:style>
  <w:style w:type="character" w:customStyle="1" w:styleId="WW8Num12z8">
    <w:name w:val="WW8Num12z8"/>
    <w:rsid w:val="00D30F1E"/>
  </w:style>
  <w:style w:type="character" w:customStyle="1" w:styleId="WW8Num13z0">
    <w:name w:val="WW8Num13z0"/>
    <w:rsid w:val="00D30F1E"/>
    <w:rPr>
      <w:rFonts w:ascii="Symbol" w:hAnsi="Symbol" w:cs="OpenSymbol"/>
    </w:rPr>
  </w:style>
  <w:style w:type="character" w:customStyle="1" w:styleId="WW-DefaultParagraphFont11111">
    <w:name w:val="WW-Default Paragraph Font11111"/>
    <w:rsid w:val="00D30F1E"/>
  </w:style>
  <w:style w:type="character" w:customStyle="1" w:styleId="WW8Num13z1">
    <w:name w:val="WW8Num13z1"/>
    <w:rsid w:val="00D30F1E"/>
    <w:rPr>
      <w:rFonts w:eastAsia="Calibri"/>
      <w:lang w:val="el-GR"/>
    </w:rPr>
  </w:style>
  <w:style w:type="character" w:customStyle="1" w:styleId="WW8Num13z2">
    <w:name w:val="WW8Num13z2"/>
    <w:rsid w:val="00D30F1E"/>
  </w:style>
  <w:style w:type="character" w:customStyle="1" w:styleId="WW8Num13z3">
    <w:name w:val="WW8Num13z3"/>
    <w:rsid w:val="00D30F1E"/>
  </w:style>
  <w:style w:type="character" w:customStyle="1" w:styleId="WW8Num13z4">
    <w:name w:val="WW8Num13z4"/>
    <w:rsid w:val="00D30F1E"/>
  </w:style>
  <w:style w:type="character" w:customStyle="1" w:styleId="WW8Num13z5">
    <w:name w:val="WW8Num13z5"/>
    <w:rsid w:val="00D30F1E"/>
  </w:style>
  <w:style w:type="character" w:customStyle="1" w:styleId="WW8Num13z6">
    <w:name w:val="WW8Num13z6"/>
    <w:rsid w:val="00D30F1E"/>
  </w:style>
  <w:style w:type="character" w:customStyle="1" w:styleId="WW8Num13z7">
    <w:name w:val="WW8Num13z7"/>
    <w:rsid w:val="00D30F1E"/>
  </w:style>
  <w:style w:type="character" w:customStyle="1" w:styleId="WW8Num13z8">
    <w:name w:val="WW8Num13z8"/>
    <w:rsid w:val="00D30F1E"/>
  </w:style>
  <w:style w:type="character" w:customStyle="1" w:styleId="WW8Num14z0">
    <w:name w:val="WW8Num14z0"/>
    <w:rsid w:val="00D30F1E"/>
    <w:rPr>
      <w:rFonts w:ascii="Symbol" w:hAnsi="Symbol" w:cs="OpenSymbol"/>
    </w:rPr>
  </w:style>
  <w:style w:type="character" w:customStyle="1" w:styleId="WW8Num14z1">
    <w:name w:val="WW8Num14z1"/>
    <w:rsid w:val="00D30F1E"/>
  </w:style>
  <w:style w:type="character" w:customStyle="1" w:styleId="WW8Num14z2">
    <w:name w:val="WW8Num14z2"/>
    <w:rsid w:val="00D30F1E"/>
  </w:style>
  <w:style w:type="character" w:customStyle="1" w:styleId="WW8Num14z3">
    <w:name w:val="WW8Num14z3"/>
    <w:rsid w:val="00D30F1E"/>
  </w:style>
  <w:style w:type="character" w:customStyle="1" w:styleId="WW8Num14z4">
    <w:name w:val="WW8Num14z4"/>
    <w:rsid w:val="00D30F1E"/>
  </w:style>
  <w:style w:type="character" w:customStyle="1" w:styleId="WW8Num14z5">
    <w:name w:val="WW8Num14z5"/>
    <w:rsid w:val="00D30F1E"/>
  </w:style>
  <w:style w:type="character" w:customStyle="1" w:styleId="WW8Num14z6">
    <w:name w:val="WW8Num14z6"/>
    <w:rsid w:val="00D30F1E"/>
  </w:style>
  <w:style w:type="character" w:customStyle="1" w:styleId="WW8Num14z7">
    <w:name w:val="WW8Num14z7"/>
    <w:rsid w:val="00D30F1E"/>
  </w:style>
  <w:style w:type="character" w:customStyle="1" w:styleId="WW8Num14z8">
    <w:name w:val="WW8Num14z8"/>
    <w:rsid w:val="00D30F1E"/>
  </w:style>
  <w:style w:type="character" w:customStyle="1" w:styleId="WW8Num15z0">
    <w:name w:val="WW8Num15z0"/>
    <w:rsid w:val="00D30F1E"/>
  </w:style>
  <w:style w:type="character" w:customStyle="1" w:styleId="WW8Num15z1">
    <w:name w:val="WW8Num15z1"/>
    <w:rsid w:val="00D30F1E"/>
  </w:style>
  <w:style w:type="character" w:customStyle="1" w:styleId="WW8Num15z2">
    <w:name w:val="WW8Num15z2"/>
    <w:rsid w:val="00D30F1E"/>
  </w:style>
  <w:style w:type="character" w:customStyle="1" w:styleId="WW8Num15z3">
    <w:name w:val="WW8Num15z3"/>
    <w:rsid w:val="00D30F1E"/>
  </w:style>
  <w:style w:type="character" w:customStyle="1" w:styleId="WW8Num15z4">
    <w:name w:val="WW8Num15z4"/>
    <w:rsid w:val="00D30F1E"/>
  </w:style>
  <w:style w:type="character" w:customStyle="1" w:styleId="WW8Num15z5">
    <w:name w:val="WW8Num15z5"/>
    <w:rsid w:val="00D30F1E"/>
  </w:style>
  <w:style w:type="character" w:customStyle="1" w:styleId="WW8Num15z6">
    <w:name w:val="WW8Num15z6"/>
    <w:rsid w:val="00D30F1E"/>
  </w:style>
  <w:style w:type="character" w:customStyle="1" w:styleId="WW8Num15z7">
    <w:name w:val="WW8Num15z7"/>
    <w:rsid w:val="00D30F1E"/>
  </w:style>
  <w:style w:type="character" w:customStyle="1" w:styleId="WW8Num15z8">
    <w:name w:val="WW8Num15z8"/>
    <w:rsid w:val="00D30F1E"/>
  </w:style>
  <w:style w:type="character" w:customStyle="1" w:styleId="WW8Num16z0">
    <w:name w:val="WW8Num16z0"/>
    <w:rsid w:val="00D30F1E"/>
  </w:style>
  <w:style w:type="character" w:customStyle="1" w:styleId="WW8Num16z1">
    <w:name w:val="WW8Num16z1"/>
    <w:rsid w:val="00D30F1E"/>
  </w:style>
  <w:style w:type="character" w:customStyle="1" w:styleId="WW8Num16z2">
    <w:name w:val="WW8Num16z2"/>
    <w:rsid w:val="00D30F1E"/>
  </w:style>
  <w:style w:type="character" w:customStyle="1" w:styleId="WW8Num16z3">
    <w:name w:val="WW8Num16z3"/>
    <w:rsid w:val="00D30F1E"/>
  </w:style>
  <w:style w:type="character" w:customStyle="1" w:styleId="WW8Num16z4">
    <w:name w:val="WW8Num16z4"/>
    <w:rsid w:val="00D30F1E"/>
  </w:style>
  <w:style w:type="character" w:customStyle="1" w:styleId="WW8Num16z5">
    <w:name w:val="WW8Num16z5"/>
    <w:rsid w:val="00D30F1E"/>
  </w:style>
  <w:style w:type="character" w:customStyle="1" w:styleId="WW8Num16z6">
    <w:name w:val="WW8Num16z6"/>
    <w:rsid w:val="00D30F1E"/>
  </w:style>
  <w:style w:type="character" w:customStyle="1" w:styleId="WW8Num16z7">
    <w:name w:val="WW8Num16z7"/>
    <w:rsid w:val="00D30F1E"/>
  </w:style>
  <w:style w:type="character" w:customStyle="1" w:styleId="WW8Num16z8">
    <w:name w:val="WW8Num16z8"/>
    <w:rsid w:val="00D30F1E"/>
  </w:style>
  <w:style w:type="character" w:customStyle="1" w:styleId="WW-DefaultParagraphFont111111">
    <w:name w:val="WW-Default Paragraph Font111111"/>
    <w:rsid w:val="00D30F1E"/>
  </w:style>
  <w:style w:type="character" w:customStyle="1" w:styleId="WW-DefaultParagraphFont1111111">
    <w:name w:val="WW-Default Paragraph Font1111111"/>
    <w:rsid w:val="00D30F1E"/>
  </w:style>
  <w:style w:type="character" w:customStyle="1" w:styleId="WW-DefaultParagraphFont11111111">
    <w:name w:val="WW-Default Paragraph Font11111111"/>
    <w:rsid w:val="00D30F1E"/>
  </w:style>
  <w:style w:type="character" w:customStyle="1" w:styleId="WW-DefaultParagraphFont111111111">
    <w:name w:val="WW-Default Paragraph Font111111111"/>
    <w:rsid w:val="00D30F1E"/>
  </w:style>
  <w:style w:type="character" w:customStyle="1" w:styleId="WW-DefaultParagraphFont1111111111">
    <w:name w:val="WW-Default Paragraph Font1111111111"/>
    <w:rsid w:val="00D30F1E"/>
  </w:style>
  <w:style w:type="character" w:customStyle="1" w:styleId="WW8Num17z0">
    <w:name w:val="WW8Num17z0"/>
    <w:rsid w:val="00D30F1E"/>
  </w:style>
  <w:style w:type="character" w:customStyle="1" w:styleId="WW8Num17z1">
    <w:name w:val="WW8Num17z1"/>
    <w:rsid w:val="00D30F1E"/>
  </w:style>
  <w:style w:type="character" w:customStyle="1" w:styleId="WW8Num17z2">
    <w:name w:val="WW8Num17z2"/>
    <w:rsid w:val="00D30F1E"/>
  </w:style>
  <w:style w:type="character" w:customStyle="1" w:styleId="WW8Num17z3">
    <w:name w:val="WW8Num17z3"/>
    <w:rsid w:val="00D30F1E"/>
  </w:style>
  <w:style w:type="character" w:customStyle="1" w:styleId="WW8Num17z4">
    <w:name w:val="WW8Num17z4"/>
    <w:rsid w:val="00D30F1E"/>
  </w:style>
  <w:style w:type="character" w:customStyle="1" w:styleId="WW8Num17z5">
    <w:name w:val="WW8Num17z5"/>
    <w:rsid w:val="00D30F1E"/>
  </w:style>
  <w:style w:type="character" w:customStyle="1" w:styleId="WW8Num17z6">
    <w:name w:val="WW8Num17z6"/>
    <w:rsid w:val="00D30F1E"/>
  </w:style>
  <w:style w:type="character" w:customStyle="1" w:styleId="WW8Num17z7">
    <w:name w:val="WW8Num17z7"/>
    <w:rsid w:val="00D30F1E"/>
  </w:style>
  <w:style w:type="character" w:customStyle="1" w:styleId="WW8Num17z8">
    <w:name w:val="WW8Num17z8"/>
    <w:rsid w:val="00D30F1E"/>
  </w:style>
  <w:style w:type="character" w:customStyle="1" w:styleId="WW8Num18z0">
    <w:name w:val="WW8Num18z0"/>
    <w:rsid w:val="00D30F1E"/>
  </w:style>
  <w:style w:type="character" w:customStyle="1" w:styleId="WW8Num18z1">
    <w:name w:val="WW8Num18z1"/>
    <w:rsid w:val="00D30F1E"/>
  </w:style>
  <w:style w:type="character" w:customStyle="1" w:styleId="WW8Num18z2">
    <w:name w:val="WW8Num18z2"/>
    <w:rsid w:val="00D30F1E"/>
  </w:style>
  <w:style w:type="character" w:customStyle="1" w:styleId="WW8Num18z3">
    <w:name w:val="WW8Num18z3"/>
    <w:rsid w:val="00D30F1E"/>
  </w:style>
  <w:style w:type="character" w:customStyle="1" w:styleId="WW8Num18z4">
    <w:name w:val="WW8Num18z4"/>
    <w:rsid w:val="00D30F1E"/>
  </w:style>
  <w:style w:type="character" w:customStyle="1" w:styleId="WW8Num18z5">
    <w:name w:val="WW8Num18z5"/>
    <w:rsid w:val="00D30F1E"/>
  </w:style>
  <w:style w:type="character" w:customStyle="1" w:styleId="WW8Num18z6">
    <w:name w:val="WW8Num18z6"/>
    <w:rsid w:val="00D30F1E"/>
  </w:style>
  <w:style w:type="character" w:customStyle="1" w:styleId="WW8Num18z7">
    <w:name w:val="WW8Num18z7"/>
    <w:rsid w:val="00D30F1E"/>
  </w:style>
  <w:style w:type="character" w:customStyle="1" w:styleId="WW8Num18z8">
    <w:name w:val="WW8Num18z8"/>
    <w:rsid w:val="00D30F1E"/>
  </w:style>
  <w:style w:type="character" w:customStyle="1" w:styleId="WW8Num3z1">
    <w:name w:val="WW8Num3z1"/>
    <w:rsid w:val="00D30F1E"/>
  </w:style>
  <w:style w:type="character" w:customStyle="1" w:styleId="WW8Num3z2">
    <w:name w:val="WW8Num3z2"/>
    <w:rsid w:val="00D30F1E"/>
  </w:style>
  <w:style w:type="character" w:customStyle="1" w:styleId="WW8Num3z3">
    <w:name w:val="WW8Num3z3"/>
    <w:rsid w:val="00D30F1E"/>
  </w:style>
  <w:style w:type="character" w:customStyle="1" w:styleId="WW8Num3z4">
    <w:name w:val="WW8Num3z4"/>
    <w:rsid w:val="00D30F1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D30F1E"/>
  </w:style>
  <w:style w:type="character" w:customStyle="1" w:styleId="WW8Num3z6">
    <w:name w:val="WW8Num3z6"/>
    <w:rsid w:val="00D30F1E"/>
  </w:style>
  <w:style w:type="character" w:customStyle="1" w:styleId="WW8Num3z7">
    <w:name w:val="WW8Num3z7"/>
    <w:rsid w:val="00D30F1E"/>
  </w:style>
  <w:style w:type="character" w:customStyle="1" w:styleId="WW8Num3z8">
    <w:name w:val="WW8Num3z8"/>
    <w:rsid w:val="00D30F1E"/>
  </w:style>
  <w:style w:type="character" w:customStyle="1" w:styleId="WW-DefaultParagraphFont11111111111">
    <w:name w:val="WW-Default Paragraph Font11111111111"/>
    <w:rsid w:val="00D30F1E"/>
  </w:style>
  <w:style w:type="character" w:customStyle="1" w:styleId="WW-DefaultParagraphFont111111111111">
    <w:name w:val="WW-Default Paragraph Font111111111111"/>
    <w:rsid w:val="00D30F1E"/>
  </w:style>
  <w:style w:type="character" w:customStyle="1" w:styleId="WW-DefaultParagraphFont1111111111111">
    <w:name w:val="WW-Default Paragraph Font1111111111111"/>
    <w:rsid w:val="00D30F1E"/>
  </w:style>
  <w:style w:type="character" w:customStyle="1" w:styleId="WW-DefaultParagraphFont11111111111111">
    <w:name w:val="WW-Default Paragraph Font11111111111111"/>
    <w:rsid w:val="00D30F1E"/>
  </w:style>
  <w:style w:type="character" w:customStyle="1" w:styleId="21">
    <w:name w:val="Προεπιλεγμένη γραμματοσειρά2"/>
    <w:rsid w:val="00D30F1E"/>
  </w:style>
  <w:style w:type="character" w:customStyle="1" w:styleId="WW8Num19z0">
    <w:name w:val="WW8Num19z0"/>
    <w:rsid w:val="00D30F1E"/>
    <w:rPr>
      <w:rFonts w:ascii="Calibri" w:hAnsi="Calibri" w:cs="Calibri"/>
    </w:rPr>
  </w:style>
  <w:style w:type="character" w:customStyle="1" w:styleId="WW8Num19z1">
    <w:name w:val="WW8Num19z1"/>
    <w:rsid w:val="00D30F1E"/>
  </w:style>
  <w:style w:type="character" w:customStyle="1" w:styleId="WW8Num20z0">
    <w:name w:val="WW8Num20z0"/>
    <w:rsid w:val="00D30F1E"/>
    <w:rPr>
      <w:rFonts w:ascii="Calibri" w:eastAsia="Calibri" w:hAnsi="Calibri" w:cs="Times New Roman"/>
    </w:rPr>
  </w:style>
  <w:style w:type="character" w:customStyle="1" w:styleId="WW8Num20z1">
    <w:name w:val="WW8Num20z1"/>
    <w:rsid w:val="00D30F1E"/>
    <w:rPr>
      <w:rFonts w:ascii="Courier New" w:hAnsi="Courier New" w:cs="Courier New"/>
    </w:rPr>
  </w:style>
  <w:style w:type="character" w:customStyle="1" w:styleId="WW8Num20z2">
    <w:name w:val="WW8Num20z2"/>
    <w:rsid w:val="00D30F1E"/>
    <w:rPr>
      <w:rFonts w:ascii="Wingdings" w:hAnsi="Wingdings" w:cs="Wingdings"/>
    </w:rPr>
  </w:style>
  <w:style w:type="character" w:customStyle="1" w:styleId="WW8Num20z3">
    <w:name w:val="WW8Num20z3"/>
    <w:rsid w:val="00D30F1E"/>
    <w:rPr>
      <w:rFonts w:ascii="Symbol" w:hAnsi="Symbol" w:cs="Symbol"/>
    </w:rPr>
  </w:style>
  <w:style w:type="character" w:customStyle="1" w:styleId="WW-DefaultParagraphFont111111111111111">
    <w:name w:val="WW-Default Paragraph Font111111111111111"/>
    <w:rsid w:val="00D30F1E"/>
  </w:style>
  <w:style w:type="character" w:customStyle="1" w:styleId="WW8Num19z2">
    <w:name w:val="WW8Num19z2"/>
    <w:rsid w:val="00D30F1E"/>
  </w:style>
  <w:style w:type="character" w:customStyle="1" w:styleId="WW8Num19z3">
    <w:name w:val="WW8Num19z3"/>
    <w:rsid w:val="00D30F1E"/>
  </w:style>
  <w:style w:type="character" w:customStyle="1" w:styleId="WW8Num19z4">
    <w:name w:val="WW8Num19z4"/>
    <w:rsid w:val="00D30F1E"/>
  </w:style>
  <w:style w:type="character" w:customStyle="1" w:styleId="WW8Num19z5">
    <w:name w:val="WW8Num19z5"/>
    <w:rsid w:val="00D30F1E"/>
  </w:style>
  <w:style w:type="character" w:customStyle="1" w:styleId="WW8Num19z6">
    <w:name w:val="WW8Num19z6"/>
    <w:rsid w:val="00D30F1E"/>
  </w:style>
  <w:style w:type="character" w:customStyle="1" w:styleId="WW8Num19z7">
    <w:name w:val="WW8Num19z7"/>
    <w:rsid w:val="00D30F1E"/>
  </w:style>
  <w:style w:type="character" w:customStyle="1" w:styleId="WW8Num19z8">
    <w:name w:val="WW8Num19z8"/>
    <w:rsid w:val="00D30F1E"/>
  </w:style>
  <w:style w:type="character" w:customStyle="1" w:styleId="WW8Num20z4">
    <w:name w:val="WW8Num20z4"/>
    <w:rsid w:val="00D30F1E"/>
  </w:style>
  <w:style w:type="character" w:customStyle="1" w:styleId="WW8Num20z5">
    <w:name w:val="WW8Num20z5"/>
    <w:rsid w:val="00D30F1E"/>
  </w:style>
  <w:style w:type="character" w:customStyle="1" w:styleId="WW8Num20z6">
    <w:name w:val="WW8Num20z6"/>
    <w:rsid w:val="00D30F1E"/>
  </w:style>
  <w:style w:type="character" w:customStyle="1" w:styleId="WW8Num20z7">
    <w:name w:val="WW8Num20z7"/>
    <w:rsid w:val="00D30F1E"/>
  </w:style>
  <w:style w:type="character" w:customStyle="1" w:styleId="WW8Num20z8">
    <w:name w:val="WW8Num20z8"/>
    <w:rsid w:val="00D30F1E"/>
  </w:style>
  <w:style w:type="character" w:customStyle="1" w:styleId="WW-DefaultParagraphFont1111111111111111">
    <w:name w:val="WW-Default Paragraph Font1111111111111111"/>
    <w:rsid w:val="00D30F1E"/>
  </w:style>
  <w:style w:type="character" w:customStyle="1" w:styleId="WW-DefaultParagraphFont11111111111111111">
    <w:name w:val="WW-Default Paragraph Font11111111111111111"/>
    <w:rsid w:val="00D30F1E"/>
  </w:style>
  <w:style w:type="character" w:customStyle="1" w:styleId="WW8Num21z0">
    <w:name w:val="WW8Num21z0"/>
    <w:rsid w:val="00D30F1E"/>
    <w:rPr>
      <w:rFonts w:ascii="Calibri" w:eastAsia="Times New Roman" w:hAnsi="Calibri" w:cs="Calibri"/>
    </w:rPr>
  </w:style>
  <w:style w:type="character" w:customStyle="1" w:styleId="WW8Num21z1">
    <w:name w:val="WW8Num21z1"/>
    <w:rsid w:val="00D30F1E"/>
    <w:rPr>
      <w:rFonts w:ascii="Courier New" w:hAnsi="Courier New" w:cs="Courier New"/>
    </w:rPr>
  </w:style>
  <w:style w:type="character" w:customStyle="1" w:styleId="WW8Num21z2">
    <w:name w:val="WW8Num21z2"/>
    <w:rsid w:val="00D30F1E"/>
    <w:rPr>
      <w:rFonts w:ascii="Wingdings" w:hAnsi="Wingdings" w:cs="Wingdings"/>
    </w:rPr>
  </w:style>
  <w:style w:type="character" w:customStyle="1" w:styleId="WW8Num21z3">
    <w:name w:val="WW8Num21z3"/>
    <w:rsid w:val="00D30F1E"/>
    <w:rPr>
      <w:rFonts w:ascii="Symbol" w:hAnsi="Symbol" w:cs="Symbol"/>
    </w:rPr>
  </w:style>
  <w:style w:type="character" w:customStyle="1" w:styleId="WW8Num22z0">
    <w:name w:val="WW8Num22z0"/>
    <w:rsid w:val="00D30F1E"/>
    <w:rPr>
      <w:rFonts w:ascii="Symbol" w:hAnsi="Symbol" w:cs="Symbol"/>
    </w:rPr>
  </w:style>
  <w:style w:type="character" w:customStyle="1" w:styleId="WW8Num22z1">
    <w:name w:val="WW8Num22z1"/>
    <w:rsid w:val="00D30F1E"/>
    <w:rPr>
      <w:rFonts w:ascii="Courier New" w:hAnsi="Courier New" w:cs="Courier New"/>
    </w:rPr>
  </w:style>
  <w:style w:type="character" w:customStyle="1" w:styleId="WW8Num22z2">
    <w:name w:val="WW8Num22z2"/>
    <w:rsid w:val="00D30F1E"/>
    <w:rPr>
      <w:rFonts w:ascii="Wingdings" w:hAnsi="Wingdings" w:cs="Wingdings"/>
    </w:rPr>
  </w:style>
  <w:style w:type="character" w:customStyle="1" w:styleId="WW8Num23z0">
    <w:name w:val="WW8Num23z0"/>
    <w:rsid w:val="00D30F1E"/>
    <w:rPr>
      <w:rFonts w:ascii="Calibri" w:eastAsia="Times New Roman" w:hAnsi="Calibri" w:cs="Calibri"/>
    </w:rPr>
  </w:style>
  <w:style w:type="character" w:customStyle="1" w:styleId="WW8Num23z1">
    <w:name w:val="WW8Num23z1"/>
    <w:rsid w:val="00D30F1E"/>
    <w:rPr>
      <w:rFonts w:ascii="Courier New" w:hAnsi="Courier New" w:cs="Courier New"/>
    </w:rPr>
  </w:style>
  <w:style w:type="character" w:customStyle="1" w:styleId="WW8Num23z2">
    <w:name w:val="WW8Num23z2"/>
    <w:rsid w:val="00D30F1E"/>
    <w:rPr>
      <w:rFonts w:ascii="Wingdings" w:hAnsi="Wingdings" w:cs="Wingdings"/>
    </w:rPr>
  </w:style>
  <w:style w:type="character" w:customStyle="1" w:styleId="WW8Num23z3">
    <w:name w:val="WW8Num23z3"/>
    <w:rsid w:val="00D30F1E"/>
    <w:rPr>
      <w:rFonts w:ascii="Symbol" w:hAnsi="Symbol" w:cs="Symbol"/>
    </w:rPr>
  </w:style>
  <w:style w:type="character" w:customStyle="1" w:styleId="WW8Num24z0">
    <w:name w:val="WW8Num24z0"/>
    <w:rsid w:val="00D30F1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D30F1E"/>
    <w:rPr>
      <w:rFonts w:ascii="Courier New" w:hAnsi="Courier New" w:cs="Courier New"/>
    </w:rPr>
  </w:style>
  <w:style w:type="character" w:customStyle="1" w:styleId="WW8Num24z2">
    <w:name w:val="WW8Num24z2"/>
    <w:rsid w:val="00D30F1E"/>
    <w:rPr>
      <w:rFonts w:ascii="Wingdings" w:hAnsi="Wingdings" w:cs="Wingdings"/>
    </w:rPr>
  </w:style>
  <w:style w:type="character" w:customStyle="1" w:styleId="WW8Num25z0">
    <w:name w:val="WW8Num25z0"/>
    <w:rsid w:val="00D30F1E"/>
    <w:rPr>
      <w:rFonts w:ascii="Symbol" w:hAnsi="Symbol" w:cs="Symbol"/>
    </w:rPr>
  </w:style>
  <w:style w:type="character" w:customStyle="1" w:styleId="WW8Num25z1">
    <w:name w:val="WW8Num25z1"/>
    <w:rsid w:val="00D30F1E"/>
    <w:rPr>
      <w:rFonts w:ascii="Courier New" w:hAnsi="Courier New" w:cs="Courier New"/>
    </w:rPr>
  </w:style>
  <w:style w:type="character" w:customStyle="1" w:styleId="WW8Num25z2">
    <w:name w:val="WW8Num25z2"/>
    <w:rsid w:val="00D30F1E"/>
    <w:rPr>
      <w:rFonts w:ascii="Wingdings" w:hAnsi="Wingdings" w:cs="Wingdings"/>
    </w:rPr>
  </w:style>
  <w:style w:type="character" w:customStyle="1" w:styleId="WW8Num26z0">
    <w:name w:val="WW8Num26z0"/>
    <w:rsid w:val="00D30F1E"/>
    <w:rPr>
      <w:rFonts w:ascii="Symbol" w:hAnsi="Symbol" w:cs="Symbol"/>
    </w:rPr>
  </w:style>
  <w:style w:type="character" w:customStyle="1" w:styleId="WW8Num26z1">
    <w:name w:val="WW8Num26z1"/>
    <w:rsid w:val="00D30F1E"/>
    <w:rPr>
      <w:rFonts w:ascii="Courier New" w:hAnsi="Courier New" w:cs="Courier New"/>
    </w:rPr>
  </w:style>
  <w:style w:type="character" w:customStyle="1" w:styleId="WW8Num26z2">
    <w:name w:val="WW8Num26z2"/>
    <w:rsid w:val="00D30F1E"/>
    <w:rPr>
      <w:rFonts w:ascii="Wingdings" w:hAnsi="Wingdings" w:cs="Wingdings"/>
    </w:rPr>
  </w:style>
  <w:style w:type="character" w:customStyle="1" w:styleId="WW8Num27z0">
    <w:name w:val="WW8Num27z0"/>
    <w:rsid w:val="00D30F1E"/>
    <w:rPr>
      <w:rFonts w:ascii="Calibri" w:eastAsia="Times New Roman" w:hAnsi="Calibri" w:cs="Calibri"/>
    </w:rPr>
  </w:style>
  <w:style w:type="character" w:customStyle="1" w:styleId="WW8Num27z1">
    <w:name w:val="WW8Num27z1"/>
    <w:rsid w:val="00D30F1E"/>
    <w:rPr>
      <w:rFonts w:ascii="Courier New" w:hAnsi="Courier New" w:cs="Courier New"/>
    </w:rPr>
  </w:style>
  <w:style w:type="character" w:customStyle="1" w:styleId="WW8Num27z2">
    <w:name w:val="WW8Num27z2"/>
    <w:rsid w:val="00D30F1E"/>
    <w:rPr>
      <w:rFonts w:ascii="Wingdings" w:hAnsi="Wingdings" w:cs="Wingdings"/>
    </w:rPr>
  </w:style>
  <w:style w:type="character" w:customStyle="1" w:styleId="WW8Num27z3">
    <w:name w:val="WW8Num27z3"/>
    <w:rsid w:val="00D30F1E"/>
    <w:rPr>
      <w:rFonts w:ascii="Symbol" w:hAnsi="Symbol" w:cs="Symbol"/>
    </w:rPr>
  </w:style>
  <w:style w:type="character" w:customStyle="1" w:styleId="WW8Num28z0">
    <w:name w:val="WW8Num28z0"/>
    <w:rsid w:val="00D30F1E"/>
    <w:rPr>
      <w:rFonts w:ascii="Symbol" w:hAnsi="Symbol" w:cs="Symbol"/>
    </w:rPr>
  </w:style>
  <w:style w:type="character" w:customStyle="1" w:styleId="WW8Num28z1">
    <w:name w:val="WW8Num28z1"/>
    <w:rsid w:val="00D30F1E"/>
    <w:rPr>
      <w:rFonts w:ascii="Courier New" w:hAnsi="Courier New" w:cs="Courier New"/>
    </w:rPr>
  </w:style>
  <w:style w:type="character" w:customStyle="1" w:styleId="WW8Num28z2">
    <w:name w:val="WW8Num28z2"/>
    <w:rsid w:val="00D30F1E"/>
    <w:rPr>
      <w:rFonts w:ascii="Wingdings" w:hAnsi="Wingdings" w:cs="Wingdings"/>
    </w:rPr>
  </w:style>
  <w:style w:type="character" w:customStyle="1" w:styleId="WW8Num29z0">
    <w:name w:val="WW8Num29z0"/>
    <w:rsid w:val="00D30F1E"/>
    <w:rPr>
      <w:rFonts w:ascii="Calibri" w:eastAsia="Times New Roman" w:hAnsi="Calibri" w:cs="Calibri"/>
    </w:rPr>
  </w:style>
  <w:style w:type="character" w:customStyle="1" w:styleId="WW8Num29z1">
    <w:name w:val="WW8Num29z1"/>
    <w:rsid w:val="00D30F1E"/>
    <w:rPr>
      <w:rFonts w:ascii="Courier New" w:hAnsi="Courier New" w:cs="Courier New"/>
    </w:rPr>
  </w:style>
  <w:style w:type="character" w:customStyle="1" w:styleId="WW8Num29z2">
    <w:name w:val="WW8Num29z2"/>
    <w:rsid w:val="00D30F1E"/>
    <w:rPr>
      <w:rFonts w:ascii="Wingdings" w:hAnsi="Wingdings" w:cs="Wingdings"/>
    </w:rPr>
  </w:style>
  <w:style w:type="character" w:customStyle="1" w:styleId="WW8Num29z3">
    <w:name w:val="WW8Num29z3"/>
    <w:rsid w:val="00D30F1E"/>
    <w:rPr>
      <w:rFonts w:ascii="Symbol" w:hAnsi="Symbol" w:cs="Symbol"/>
    </w:rPr>
  </w:style>
  <w:style w:type="character" w:customStyle="1" w:styleId="WW8Num30z0">
    <w:name w:val="WW8Num30z0"/>
    <w:rsid w:val="00D30F1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D30F1E"/>
    <w:rPr>
      <w:rFonts w:ascii="Courier New" w:hAnsi="Courier New" w:cs="Courier New"/>
    </w:rPr>
  </w:style>
  <w:style w:type="character" w:customStyle="1" w:styleId="WW8Num30z2">
    <w:name w:val="WW8Num30z2"/>
    <w:rsid w:val="00D30F1E"/>
    <w:rPr>
      <w:rFonts w:ascii="Wingdings" w:hAnsi="Wingdings" w:cs="Wingdings"/>
    </w:rPr>
  </w:style>
  <w:style w:type="character" w:customStyle="1" w:styleId="WW8Num31z0">
    <w:name w:val="WW8Num31z0"/>
    <w:rsid w:val="00D30F1E"/>
    <w:rPr>
      <w:rFonts w:cs="Times New Roman"/>
    </w:rPr>
  </w:style>
  <w:style w:type="character" w:customStyle="1" w:styleId="WW8Num32z0">
    <w:name w:val="WW8Num32z0"/>
    <w:rsid w:val="00D30F1E"/>
  </w:style>
  <w:style w:type="character" w:customStyle="1" w:styleId="WW8Num32z1">
    <w:name w:val="WW8Num32z1"/>
    <w:rsid w:val="00D30F1E"/>
  </w:style>
  <w:style w:type="character" w:customStyle="1" w:styleId="WW8Num32z2">
    <w:name w:val="WW8Num32z2"/>
    <w:rsid w:val="00D30F1E"/>
  </w:style>
  <w:style w:type="character" w:customStyle="1" w:styleId="WW8Num32z3">
    <w:name w:val="WW8Num32z3"/>
    <w:rsid w:val="00D30F1E"/>
  </w:style>
  <w:style w:type="character" w:customStyle="1" w:styleId="WW8Num32z4">
    <w:name w:val="WW8Num32z4"/>
    <w:rsid w:val="00D30F1E"/>
  </w:style>
  <w:style w:type="character" w:customStyle="1" w:styleId="WW8Num32z5">
    <w:name w:val="WW8Num32z5"/>
    <w:rsid w:val="00D30F1E"/>
  </w:style>
  <w:style w:type="character" w:customStyle="1" w:styleId="WW8Num32z6">
    <w:name w:val="WW8Num32z6"/>
    <w:rsid w:val="00D30F1E"/>
  </w:style>
  <w:style w:type="character" w:customStyle="1" w:styleId="WW8Num32z7">
    <w:name w:val="WW8Num32z7"/>
    <w:rsid w:val="00D30F1E"/>
  </w:style>
  <w:style w:type="character" w:customStyle="1" w:styleId="WW8Num32z8">
    <w:name w:val="WW8Num32z8"/>
    <w:rsid w:val="00D30F1E"/>
  </w:style>
  <w:style w:type="character" w:customStyle="1" w:styleId="WW8Num33z0">
    <w:name w:val="WW8Num33z0"/>
    <w:rsid w:val="00D30F1E"/>
    <w:rPr>
      <w:rFonts w:ascii="Symbol" w:eastAsia="Calibri" w:hAnsi="Symbol" w:cs="Symbol"/>
    </w:rPr>
  </w:style>
  <w:style w:type="character" w:customStyle="1" w:styleId="WW8Num33z1">
    <w:name w:val="WW8Num33z1"/>
    <w:rsid w:val="00D30F1E"/>
    <w:rPr>
      <w:rFonts w:ascii="Courier New" w:hAnsi="Courier New" w:cs="Courier New"/>
    </w:rPr>
  </w:style>
  <w:style w:type="character" w:customStyle="1" w:styleId="WW8Num33z2">
    <w:name w:val="WW8Num33z2"/>
    <w:rsid w:val="00D30F1E"/>
    <w:rPr>
      <w:rFonts w:ascii="Wingdings" w:hAnsi="Wingdings" w:cs="Wingdings"/>
    </w:rPr>
  </w:style>
  <w:style w:type="character" w:customStyle="1" w:styleId="WW8Num34z0">
    <w:name w:val="WW8Num34z0"/>
    <w:rsid w:val="00D30F1E"/>
    <w:rPr>
      <w:rFonts w:ascii="Symbol" w:hAnsi="Symbol" w:cs="Symbol"/>
    </w:rPr>
  </w:style>
  <w:style w:type="character" w:customStyle="1" w:styleId="WW8Num34z1">
    <w:name w:val="WW8Num34z1"/>
    <w:rsid w:val="00D30F1E"/>
    <w:rPr>
      <w:rFonts w:ascii="Courier New" w:hAnsi="Courier New" w:cs="Courier New"/>
    </w:rPr>
  </w:style>
  <w:style w:type="character" w:customStyle="1" w:styleId="WW8Num34z2">
    <w:name w:val="WW8Num34z2"/>
    <w:rsid w:val="00D30F1E"/>
    <w:rPr>
      <w:rFonts w:ascii="Wingdings" w:hAnsi="Wingdings" w:cs="Wingdings"/>
    </w:rPr>
  </w:style>
  <w:style w:type="character" w:customStyle="1" w:styleId="WW8Num35z0">
    <w:name w:val="WW8Num35z0"/>
    <w:rsid w:val="00D30F1E"/>
    <w:rPr>
      <w:rFonts w:ascii="Calibri" w:eastAsia="Times New Roman" w:hAnsi="Calibri" w:cs="Calibri"/>
    </w:rPr>
  </w:style>
  <w:style w:type="character" w:customStyle="1" w:styleId="WW8Num35z1">
    <w:name w:val="WW8Num35z1"/>
    <w:rsid w:val="00D30F1E"/>
    <w:rPr>
      <w:rFonts w:ascii="Courier New" w:hAnsi="Courier New" w:cs="Courier New"/>
    </w:rPr>
  </w:style>
  <w:style w:type="character" w:customStyle="1" w:styleId="WW8Num35z2">
    <w:name w:val="WW8Num35z2"/>
    <w:rsid w:val="00D30F1E"/>
    <w:rPr>
      <w:rFonts w:ascii="Wingdings" w:hAnsi="Wingdings" w:cs="Wingdings"/>
    </w:rPr>
  </w:style>
  <w:style w:type="character" w:customStyle="1" w:styleId="WW8Num35z3">
    <w:name w:val="WW8Num35z3"/>
    <w:rsid w:val="00D30F1E"/>
    <w:rPr>
      <w:rFonts w:ascii="Symbol" w:hAnsi="Symbol" w:cs="Symbol"/>
    </w:rPr>
  </w:style>
  <w:style w:type="character" w:customStyle="1" w:styleId="WW8Num36z0">
    <w:name w:val="WW8Num36z0"/>
    <w:rsid w:val="00D30F1E"/>
    <w:rPr>
      <w:lang w:val="el-GR"/>
    </w:rPr>
  </w:style>
  <w:style w:type="character" w:customStyle="1" w:styleId="WW8Num36z1">
    <w:name w:val="WW8Num36z1"/>
    <w:rsid w:val="00D30F1E"/>
  </w:style>
  <w:style w:type="character" w:customStyle="1" w:styleId="WW8Num36z2">
    <w:name w:val="WW8Num36z2"/>
    <w:rsid w:val="00D30F1E"/>
  </w:style>
  <w:style w:type="character" w:customStyle="1" w:styleId="WW8Num36z3">
    <w:name w:val="WW8Num36z3"/>
    <w:rsid w:val="00D30F1E"/>
  </w:style>
  <w:style w:type="character" w:customStyle="1" w:styleId="WW8Num36z4">
    <w:name w:val="WW8Num36z4"/>
    <w:rsid w:val="00D30F1E"/>
  </w:style>
  <w:style w:type="character" w:customStyle="1" w:styleId="WW8Num36z5">
    <w:name w:val="WW8Num36z5"/>
    <w:rsid w:val="00D30F1E"/>
  </w:style>
  <w:style w:type="character" w:customStyle="1" w:styleId="WW8Num36z6">
    <w:name w:val="WW8Num36z6"/>
    <w:rsid w:val="00D30F1E"/>
  </w:style>
  <w:style w:type="character" w:customStyle="1" w:styleId="WW8Num36z7">
    <w:name w:val="WW8Num36z7"/>
    <w:rsid w:val="00D30F1E"/>
  </w:style>
  <w:style w:type="character" w:customStyle="1" w:styleId="WW8Num36z8">
    <w:name w:val="WW8Num36z8"/>
    <w:rsid w:val="00D30F1E"/>
  </w:style>
  <w:style w:type="character" w:customStyle="1" w:styleId="WW8Num37z0">
    <w:name w:val="WW8Num37z0"/>
    <w:rsid w:val="00D30F1E"/>
    <w:rPr>
      <w:rFonts w:ascii="Calibri" w:eastAsia="Times New Roman" w:hAnsi="Calibri" w:cs="Calibri"/>
    </w:rPr>
  </w:style>
  <w:style w:type="character" w:customStyle="1" w:styleId="WW8Num37z1">
    <w:name w:val="WW8Num37z1"/>
    <w:rsid w:val="00D30F1E"/>
    <w:rPr>
      <w:rFonts w:ascii="Courier New" w:hAnsi="Courier New" w:cs="Courier New"/>
    </w:rPr>
  </w:style>
  <w:style w:type="character" w:customStyle="1" w:styleId="WW8Num37z2">
    <w:name w:val="WW8Num37z2"/>
    <w:rsid w:val="00D30F1E"/>
    <w:rPr>
      <w:rFonts w:ascii="Wingdings" w:hAnsi="Wingdings" w:cs="Wingdings"/>
    </w:rPr>
  </w:style>
  <w:style w:type="character" w:customStyle="1" w:styleId="WW8Num37z3">
    <w:name w:val="WW8Num37z3"/>
    <w:rsid w:val="00D30F1E"/>
    <w:rPr>
      <w:rFonts w:ascii="Symbol" w:hAnsi="Symbol" w:cs="Symbol"/>
    </w:rPr>
  </w:style>
  <w:style w:type="character" w:customStyle="1" w:styleId="WW8Num38z0">
    <w:name w:val="WW8Num38z0"/>
    <w:rsid w:val="00D30F1E"/>
  </w:style>
  <w:style w:type="character" w:customStyle="1" w:styleId="WW8Num38z1">
    <w:name w:val="WW8Num38z1"/>
    <w:rsid w:val="00D30F1E"/>
  </w:style>
  <w:style w:type="character" w:customStyle="1" w:styleId="WW8Num38z2">
    <w:name w:val="WW8Num38z2"/>
    <w:rsid w:val="00D30F1E"/>
  </w:style>
  <w:style w:type="character" w:customStyle="1" w:styleId="WW8Num38z3">
    <w:name w:val="WW8Num38z3"/>
    <w:rsid w:val="00D30F1E"/>
  </w:style>
  <w:style w:type="character" w:customStyle="1" w:styleId="WW8Num38z4">
    <w:name w:val="WW8Num38z4"/>
    <w:rsid w:val="00D30F1E"/>
  </w:style>
  <w:style w:type="character" w:customStyle="1" w:styleId="WW8Num38z5">
    <w:name w:val="WW8Num38z5"/>
    <w:rsid w:val="00D30F1E"/>
  </w:style>
  <w:style w:type="character" w:customStyle="1" w:styleId="WW8Num38z6">
    <w:name w:val="WW8Num38z6"/>
    <w:rsid w:val="00D30F1E"/>
  </w:style>
  <w:style w:type="character" w:customStyle="1" w:styleId="WW8Num38z7">
    <w:name w:val="WW8Num38z7"/>
    <w:rsid w:val="00D30F1E"/>
  </w:style>
  <w:style w:type="character" w:customStyle="1" w:styleId="WW8Num38z8">
    <w:name w:val="WW8Num38z8"/>
    <w:rsid w:val="00D30F1E"/>
  </w:style>
  <w:style w:type="character" w:customStyle="1" w:styleId="WW-DefaultParagraphFont111111111111111111">
    <w:name w:val="WW-Default Paragraph Font111111111111111111"/>
    <w:rsid w:val="00D30F1E"/>
  </w:style>
  <w:style w:type="character" w:customStyle="1" w:styleId="WW8Num4z1">
    <w:name w:val="WW8Num4z1"/>
    <w:rsid w:val="00D30F1E"/>
    <w:rPr>
      <w:rFonts w:cs="Times New Roman"/>
    </w:rPr>
  </w:style>
  <w:style w:type="character" w:customStyle="1" w:styleId="WW8Num5z1">
    <w:name w:val="WW8Num5z1"/>
    <w:rsid w:val="00D30F1E"/>
    <w:rPr>
      <w:rFonts w:cs="Times New Roman"/>
    </w:rPr>
  </w:style>
  <w:style w:type="character" w:customStyle="1" w:styleId="WW8Num29z4">
    <w:name w:val="WW8Num29z4"/>
    <w:rsid w:val="00D30F1E"/>
  </w:style>
  <w:style w:type="character" w:customStyle="1" w:styleId="WW8Num29z5">
    <w:name w:val="WW8Num29z5"/>
    <w:rsid w:val="00D30F1E"/>
  </w:style>
  <w:style w:type="character" w:customStyle="1" w:styleId="WW8Num29z6">
    <w:name w:val="WW8Num29z6"/>
    <w:rsid w:val="00D30F1E"/>
  </w:style>
  <w:style w:type="character" w:customStyle="1" w:styleId="WW8Num29z7">
    <w:name w:val="WW8Num29z7"/>
    <w:rsid w:val="00D30F1E"/>
  </w:style>
  <w:style w:type="character" w:customStyle="1" w:styleId="WW8Num29z8">
    <w:name w:val="WW8Num29z8"/>
    <w:rsid w:val="00D30F1E"/>
  </w:style>
  <w:style w:type="character" w:customStyle="1" w:styleId="WW8Num30z3">
    <w:name w:val="WW8Num30z3"/>
    <w:rsid w:val="00D30F1E"/>
    <w:rPr>
      <w:rFonts w:ascii="Symbol" w:hAnsi="Symbol" w:cs="Symbol"/>
    </w:rPr>
  </w:style>
  <w:style w:type="character" w:customStyle="1" w:styleId="WW8Num31z1">
    <w:name w:val="WW8Num31z1"/>
    <w:rsid w:val="00D30F1E"/>
  </w:style>
  <w:style w:type="character" w:customStyle="1" w:styleId="WW8Num31z2">
    <w:name w:val="WW8Num31z2"/>
    <w:rsid w:val="00D30F1E"/>
  </w:style>
  <w:style w:type="character" w:customStyle="1" w:styleId="WW8Num31z3">
    <w:name w:val="WW8Num31z3"/>
    <w:rsid w:val="00D30F1E"/>
  </w:style>
  <w:style w:type="character" w:customStyle="1" w:styleId="WW8Num31z4">
    <w:name w:val="WW8Num31z4"/>
    <w:rsid w:val="00D30F1E"/>
  </w:style>
  <w:style w:type="character" w:customStyle="1" w:styleId="WW8Num31z5">
    <w:name w:val="WW8Num31z5"/>
    <w:rsid w:val="00D30F1E"/>
  </w:style>
  <w:style w:type="character" w:customStyle="1" w:styleId="WW8Num31z6">
    <w:name w:val="WW8Num31z6"/>
    <w:rsid w:val="00D30F1E"/>
  </w:style>
  <w:style w:type="character" w:customStyle="1" w:styleId="WW8Num31z7">
    <w:name w:val="WW8Num31z7"/>
    <w:rsid w:val="00D30F1E"/>
  </w:style>
  <w:style w:type="character" w:customStyle="1" w:styleId="WW8Num31z8">
    <w:name w:val="WW8Num31z8"/>
    <w:rsid w:val="00D30F1E"/>
  </w:style>
  <w:style w:type="character" w:customStyle="1" w:styleId="WW8Num39z0">
    <w:name w:val="WW8Num39z0"/>
    <w:rsid w:val="00D30F1E"/>
    <w:rPr>
      <w:rFonts w:ascii="Calibri" w:eastAsia="Times New Roman" w:hAnsi="Calibri" w:cs="Calibri"/>
    </w:rPr>
  </w:style>
  <w:style w:type="character" w:customStyle="1" w:styleId="WW8Num39z1">
    <w:name w:val="WW8Num39z1"/>
    <w:rsid w:val="00D30F1E"/>
    <w:rPr>
      <w:rFonts w:ascii="Courier New" w:hAnsi="Courier New" w:cs="Courier New"/>
    </w:rPr>
  </w:style>
  <w:style w:type="character" w:customStyle="1" w:styleId="WW8Num39z2">
    <w:name w:val="WW8Num39z2"/>
    <w:rsid w:val="00D30F1E"/>
    <w:rPr>
      <w:rFonts w:ascii="Wingdings" w:hAnsi="Wingdings" w:cs="Wingdings"/>
    </w:rPr>
  </w:style>
  <w:style w:type="character" w:customStyle="1" w:styleId="WW8Num39z3">
    <w:name w:val="WW8Num39z3"/>
    <w:rsid w:val="00D30F1E"/>
    <w:rPr>
      <w:rFonts w:ascii="Symbol" w:hAnsi="Symbol" w:cs="Symbol"/>
    </w:rPr>
  </w:style>
  <w:style w:type="character" w:customStyle="1" w:styleId="WW8Num40z0">
    <w:name w:val="WW8Num40z0"/>
    <w:rsid w:val="00D30F1E"/>
    <w:rPr>
      <w:rFonts w:ascii="Symbol" w:hAnsi="Symbol" w:cs="Symbol"/>
    </w:rPr>
  </w:style>
  <w:style w:type="character" w:customStyle="1" w:styleId="WW8Num40z1">
    <w:name w:val="WW8Num40z1"/>
    <w:rsid w:val="00D30F1E"/>
    <w:rPr>
      <w:rFonts w:ascii="Courier New" w:hAnsi="Courier New" w:cs="Courier New"/>
    </w:rPr>
  </w:style>
  <w:style w:type="character" w:customStyle="1" w:styleId="WW8Num40z2">
    <w:name w:val="WW8Num40z2"/>
    <w:rsid w:val="00D30F1E"/>
    <w:rPr>
      <w:rFonts w:ascii="Wingdings" w:hAnsi="Wingdings" w:cs="Wingdings"/>
    </w:rPr>
  </w:style>
  <w:style w:type="character" w:customStyle="1" w:styleId="WW8Num41z0">
    <w:name w:val="WW8Num41z0"/>
    <w:rsid w:val="00D30F1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D30F1E"/>
    <w:rPr>
      <w:rFonts w:cs="Times New Roman"/>
    </w:rPr>
  </w:style>
  <w:style w:type="character" w:customStyle="1" w:styleId="WW8Num41z2">
    <w:name w:val="WW8Num41z2"/>
    <w:rsid w:val="00D30F1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D30F1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D30F1E"/>
  </w:style>
  <w:style w:type="character" w:customStyle="1" w:styleId="Heading1Char">
    <w:name w:val="Heading 1 Char"/>
    <w:rsid w:val="00D30F1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D30F1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D30F1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D30F1E"/>
    <w:rPr>
      <w:sz w:val="24"/>
      <w:szCs w:val="24"/>
      <w:lang w:val="en-GB"/>
    </w:rPr>
  </w:style>
  <w:style w:type="character" w:customStyle="1" w:styleId="FooterChar">
    <w:name w:val="Footer Char"/>
    <w:rsid w:val="00D30F1E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uiPriority w:val="99"/>
    <w:rsid w:val="00D30F1E"/>
    <w:rPr>
      <w:sz w:val="16"/>
    </w:rPr>
  </w:style>
  <w:style w:type="character" w:styleId="-">
    <w:name w:val="Hyperlink"/>
    <w:uiPriority w:val="99"/>
    <w:rsid w:val="00D30F1E"/>
    <w:rPr>
      <w:color w:val="0000FF"/>
      <w:u w:val="single"/>
    </w:rPr>
  </w:style>
  <w:style w:type="character" w:customStyle="1" w:styleId="HeaderChar">
    <w:name w:val="Header Char"/>
    <w:rsid w:val="00D30F1E"/>
    <w:rPr>
      <w:rFonts w:cs="Times New Roman"/>
      <w:sz w:val="24"/>
      <w:szCs w:val="24"/>
      <w:lang w:val="en-GB"/>
    </w:rPr>
  </w:style>
  <w:style w:type="character" w:styleId="a4">
    <w:name w:val="page number"/>
    <w:rsid w:val="00D30F1E"/>
    <w:rPr>
      <w:rFonts w:cs="Times New Roman"/>
    </w:rPr>
  </w:style>
  <w:style w:type="character" w:customStyle="1" w:styleId="BalloonTextChar">
    <w:name w:val="Balloon Text Char"/>
    <w:rsid w:val="00D30F1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uiPriority w:val="99"/>
    <w:rsid w:val="00D30F1E"/>
    <w:rPr>
      <w:rFonts w:cs="Times New Roman"/>
      <w:lang w:val="en-GB"/>
    </w:rPr>
  </w:style>
  <w:style w:type="character" w:customStyle="1" w:styleId="CommentSubjectChar">
    <w:name w:val="Comment Subject Char"/>
    <w:rsid w:val="00D30F1E"/>
    <w:rPr>
      <w:rFonts w:cs="Times New Roman"/>
      <w:b/>
      <w:bCs/>
      <w:lang w:val="en-GB"/>
    </w:rPr>
  </w:style>
  <w:style w:type="character" w:customStyle="1" w:styleId="BodyTextChar">
    <w:name w:val="Body Text Char"/>
    <w:rsid w:val="00D30F1E"/>
    <w:rPr>
      <w:rFonts w:cs="Times New Roman"/>
      <w:sz w:val="24"/>
      <w:szCs w:val="24"/>
      <w:lang w:val="en-GB"/>
    </w:rPr>
  </w:style>
  <w:style w:type="character" w:styleId="a5">
    <w:name w:val="Placeholder Text"/>
    <w:rsid w:val="00D30F1E"/>
    <w:rPr>
      <w:rFonts w:cs="Times New Roman"/>
      <w:color w:val="808080"/>
    </w:rPr>
  </w:style>
  <w:style w:type="character" w:customStyle="1" w:styleId="a6">
    <w:name w:val="Χαρακτήρες υποσημείωσης"/>
    <w:rsid w:val="00D30F1E"/>
    <w:rPr>
      <w:rFonts w:cs="Times New Roman"/>
      <w:vertAlign w:val="superscript"/>
    </w:rPr>
  </w:style>
  <w:style w:type="character" w:customStyle="1" w:styleId="FootnoteTextChar">
    <w:name w:val="Footnote Text Char"/>
    <w:rsid w:val="00D30F1E"/>
    <w:rPr>
      <w:rFonts w:ascii="Calibri" w:hAnsi="Calibri" w:cs="Times New Roman"/>
    </w:rPr>
  </w:style>
  <w:style w:type="character" w:customStyle="1" w:styleId="Heading3Char">
    <w:name w:val="Heading 3 Char"/>
    <w:rsid w:val="00D30F1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D30F1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D30F1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D30F1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D30F1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D30F1E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D30F1E"/>
    <w:rPr>
      <w:vertAlign w:val="superscript"/>
    </w:rPr>
  </w:style>
  <w:style w:type="character" w:customStyle="1" w:styleId="FootnoteReference2">
    <w:name w:val="Footnote Reference2"/>
    <w:rsid w:val="00D30F1E"/>
    <w:rPr>
      <w:vertAlign w:val="superscript"/>
    </w:rPr>
  </w:style>
  <w:style w:type="character" w:customStyle="1" w:styleId="EndnoteReference1">
    <w:name w:val="Endnote Reference1"/>
    <w:rsid w:val="00D30F1E"/>
    <w:rPr>
      <w:vertAlign w:val="superscript"/>
    </w:rPr>
  </w:style>
  <w:style w:type="character" w:customStyle="1" w:styleId="a8">
    <w:name w:val="Κουκκίδες"/>
    <w:rsid w:val="00D30F1E"/>
    <w:rPr>
      <w:rFonts w:ascii="OpenSymbol" w:eastAsia="OpenSymbol" w:hAnsi="OpenSymbol" w:cs="OpenSymbol"/>
    </w:rPr>
  </w:style>
  <w:style w:type="character" w:styleId="a9">
    <w:name w:val="Strong"/>
    <w:qFormat/>
    <w:rsid w:val="00D30F1E"/>
    <w:rPr>
      <w:b/>
      <w:bCs/>
    </w:rPr>
  </w:style>
  <w:style w:type="character" w:customStyle="1" w:styleId="10">
    <w:name w:val="Προεπιλεγμένη γραμματοσειρά1"/>
    <w:rsid w:val="00D30F1E"/>
  </w:style>
  <w:style w:type="character" w:customStyle="1" w:styleId="aa">
    <w:name w:val="Σύμβολο υποσημείωσης"/>
    <w:rsid w:val="00D30F1E"/>
    <w:rPr>
      <w:vertAlign w:val="superscript"/>
    </w:rPr>
  </w:style>
  <w:style w:type="character" w:styleId="ab">
    <w:name w:val="Emphasis"/>
    <w:qFormat/>
    <w:rsid w:val="00D30F1E"/>
    <w:rPr>
      <w:i/>
      <w:iCs/>
    </w:rPr>
  </w:style>
  <w:style w:type="character" w:customStyle="1" w:styleId="ac">
    <w:name w:val="Χαρακτήρες αρίθμησης"/>
    <w:rsid w:val="00D30F1E"/>
  </w:style>
  <w:style w:type="character" w:customStyle="1" w:styleId="normalwithoutspacingChar">
    <w:name w:val="normal_without_spacing Char"/>
    <w:rsid w:val="00D30F1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D30F1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D30F1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D30F1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"/>
    <w:rsid w:val="00D30F1E"/>
  </w:style>
  <w:style w:type="character" w:customStyle="1" w:styleId="BodyTextIndent3Char">
    <w:name w:val="Body Text Indent 3 Char"/>
    <w:rsid w:val="00D30F1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D30F1E"/>
    <w:rPr>
      <w:vertAlign w:val="superscript"/>
    </w:rPr>
  </w:style>
  <w:style w:type="character" w:customStyle="1" w:styleId="WW-EndnoteReference">
    <w:name w:val="WW-Endnote Reference"/>
    <w:rsid w:val="00D30F1E"/>
    <w:rPr>
      <w:vertAlign w:val="superscript"/>
    </w:rPr>
  </w:style>
  <w:style w:type="character" w:customStyle="1" w:styleId="FootnoteReference1">
    <w:name w:val="Footnote Reference1"/>
    <w:rsid w:val="00D30F1E"/>
    <w:rPr>
      <w:vertAlign w:val="superscript"/>
    </w:rPr>
  </w:style>
  <w:style w:type="character" w:customStyle="1" w:styleId="FootnoteTextChar2">
    <w:name w:val="Footnote Text Char2"/>
    <w:rsid w:val="00D30F1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D30F1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D30F1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D30F1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D30F1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D30F1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D30F1E"/>
    <w:rPr>
      <w:vertAlign w:val="superscript"/>
    </w:rPr>
  </w:style>
  <w:style w:type="character" w:customStyle="1" w:styleId="WW-EndnoteReference1">
    <w:name w:val="WW-Endnote Reference1"/>
    <w:rsid w:val="00D30F1E"/>
    <w:rPr>
      <w:vertAlign w:val="superscript"/>
    </w:rPr>
  </w:style>
  <w:style w:type="character" w:customStyle="1" w:styleId="WW-FootnoteReference2">
    <w:name w:val="WW-Footnote Reference2"/>
    <w:rsid w:val="00D30F1E"/>
    <w:rPr>
      <w:vertAlign w:val="superscript"/>
    </w:rPr>
  </w:style>
  <w:style w:type="character" w:customStyle="1" w:styleId="WW-EndnoteReference2">
    <w:name w:val="WW-Endnote Reference2"/>
    <w:rsid w:val="00D30F1E"/>
    <w:rPr>
      <w:vertAlign w:val="superscript"/>
    </w:rPr>
  </w:style>
  <w:style w:type="character" w:customStyle="1" w:styleId="FootnoteTextChar3">
    <w:name w:val="Footnote Text Char3"/>
    <w:rsid w:val="00D30F1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D30F1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D30F1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D30F1E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D30F1E"/>
    <w:rPr>
      <w:vertAlign w:val="superscript"/>
    </w:rPr>
  </w:style>
  <w:style w:type="character" w:customStyle="1" w:styleId="12">
    <w:name w:val="Παραπομπή σημείωσης τέλους1"/>
    <w:rsid w:val="00D30F1E"/>
    <w:rPr>
      <w:vertAlign w:val="superscript"/>
    </w:rPr>
  </w:style>
  <w:style w:type="character" w:customStyle="1" w:styleId="Char">
    <w:name w:val="Κείμενο πλαισίου Char"/>
    <w:rsid w:val="00D30F1E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D30F1E"/>
    <w:rPr>
      <w:sz w:val="16"/>
      <w:szCs w:val="16"/>
    </w:rPr>
  </w:style>
  <w:style w:type="character" w:customStyle="1" w:styleId="Char0">
    <w:name w:val="Κείμενο σχολίου Char"/>
    <w:rsid w:val="00D30F1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D30F1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D30F1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D30F1E"/>
    <w:rPr>
      <w:vertAlign w:val="superscript"/>
    </w:rPr>
  </w:style>
  <w:style w:type="character" w:customStyle="1" w:styleId="WW-EndnoteReference3">
    <w:name w:val="WW-Endnote Reference3"/>
    <w:rsid w:val="00D30F1E"/>
    <w:rPr>
      <w:vertAlign w:val="superscript"/>
    </w:rPr>
  </w:style>
  <w:style w:type="character" w:customStyle="1" w:styleId="WW-FootnoteReference4">
    <w:name w:val="WW-Footnote Reference4"/>
    <w:rsid w:val="00D30F1E"/>
    <w:rPr>
      <w:vertAlign w:val="superscript"/>
    </w:rPr>
  </w:style>
  <w:style w:type="character" w:customStyle="1" w:styleId="WW-EndnoteReference4">
    <w:name w:val="WW-Endnote Reference4"/>
    <w:rsid w:val="00D30F1E"/>
    <w:rPr>
      <w:vertAlign w:val="superscript"/>
    </w:rPr>
  </w:style>
  <w:style w:type="character" w:customStyle="1" w:styleId="WW-FootnoteReference5">
    <w:name w:val="WW-Footnote Reference5"/>
    <w:rsid w:val="00D30F1E"/>
    <w:rPr>
      <w:vertAlign w:val="superscript"/>
    </w:rPr>
  </w:style>
  <w:style w:type="character" w:customStyle="1" w:styleId="WW-EndnoteReference5">
    <w:name w:val="WW-Endnote Reference5"/>
    <w:rsid w:val="00D30F1E"/>
    <w:rPr>
      <w:vertAlign w:val="superscript"/>
    </w:rPr>
  </w:style>
  <w:style w:type="character" w:customStyle="1" w:styleId="WW-FootnoteReference6">
    <w:name w:val="WW-Footnote Reference6"/>
    <w:rsid w:val="00D30F1E"/>
    <w:rPr>
      <w:vertAlign w:val="superscript"/>
    </w:rPr>
  </w:style>
  <w:style w:type="character" w:styleId="-0">
    <w:name w:val="FollowedHyperlink"/>
    <w:uiPriority w:val="99"/>
    <w:rsid w:val="00D30F1E"/>
    <w:rPr>
      <w:color w:val="800000"/>
      <w:u w:val="single"/>
    </w:rPr>
  </w:style>
  <w:style w:type="character" w:customStyle="1" w:styleId="WW-EndnoteReference6">
    <w:name w:val="WW-Endnote Reference6"/>
    <w:rsid w:val="00D30F1E"/>
    <w:rPr>
      <w:vertAlign w:val="superscript"/>
    </w:rPr>
  </w:style>
  <w:style w:type="character" w:customStyle="1" w:styleId="WW-FootnoteReference7">
    <w:name w:val="WW-Footnote Reference7"/>
    <w:rsid w:val="00D30F1E"/>
    <w:rPr>
      <w:vertAlign w:val="superscript"/>
    </w:rPr>
  </w:style>
  <w:style w:type="character" w:customStyle="1" w:styleId="WW-EndnoteReference7">
    <w:name w:val="WW-Endnote Reference7"/>
    <w:rsid w:val="00D30F1E"/>
    <w:rPr>
      <w:vertAlign w:val="superscript"/>
    </w:rPr>
  </w:style>
  <w:style w:type="character" w:customStyle="1" w:styleId="WW-FootnoteReference8">
    <w:name w:val="WW-Footnote Reference8"/>
    <w:rsid w:val="00D30F1E"/>
    <w:rPr>
      <w:vertAlign w:val="superscript"/>
    </w:rPr>
  </w:style>
  <w:style w:type="character" w:customStyle="1" w:styleId="WW-EndnoteReference8">
    <w:name w:val="WW-Endnote Reference8"/>
    <w:rsid w:val="00D30F1E"/>
    <w:rPr>
      <w:vertAlign w:val="superscript"/>
    </w:rPr>
  </w:style>
  <w:style w:type="character" w:customStyle="1" w:styleId="WW-FootnoteReference9">
    <w:name w:val="WW-Footnote Reference9"/>
    <w:rsid w:val="00D30F1E"/>
    <w:rPr>
      <w:vertAlign w:val="superscript"/>
    </w:rPr>
  </w:style>
  <w:style w:type="character" w:customStyle="1" w:styleId="WW-EndnoteReference9">
    <w:name w:val="WW-Endnote Reference9"/>
    <w:rsid w:val="00D30F1E"/>
    <w:rPr>
      <w:vertAlign w:val="superscript"/>
    </w:rPr>
  </w:style>
  <w:style w:type="character" w:customStyle="1" w:styleId="WW-FootnoteReference10">
    <w:name w:val="WW-Footnote Reference10"/>
    <w:rsid w:val="00D30F1E"/>
    <w:rPr>
      <w:vertAlign w:val="superscript"/>
    </w:rPr>
  </w:style>
  <w:style w:type="character" w:customStyle="1" w:styleId="WW-EndnoteReference10">
    <w:name w:val="WW-Endnote Reference10"/>
    <w:rsid w:val="00D30F1E"/>
    <w:rPr>
      <w:vertAlign w:val="superscript"/>
    </w:rPr>
  </w:style>
  <w:style w:type="character" w:customStyle="1" w:styleId="WW-FootnoteReference11">
    <w:name w:val="WW-Footnote Reference11"/>
    <w:rsid w:val="00D30F1E"/>
    <w:rPr>
      <w:vertAlign w:val="superscript"/>
    </w:rPr>
  </w:style>
  <w:style w:type="character" w:customStyle="1" w:styleId="WW-EndnoteReference11">
    <w:name w:val="WW-Endnote Reference11"/>
    <w:rsid w:val="00D30F1E"/>
    <w:rPr>
      <w:vertAlign w:val="superscript"/>
    </w:rPr>
  </w:style>
  <w:style w:type="character" w:customStyle="1" w:styleId="WW-FootnoteReference12">
    <w:name w:val="WW-Footnote Reference12"/>
    <w:rsid w:val="00D30F1E"/>
    <w:rPr>
      <w:vertAlign w:val="superscript"/>
    </w:rPr>
  </w:style>
  <w:style w:type="character" w:customStyle="1" w:styleId="WW-EndnoteReference12">
    <w:name w:val="WW-Endnote Reference12"/>
    <w:rsid w:val="00D30F1E"/>
    <w:rPr>
      <w:vertAlign w:val="superscript"/>
    </w:rPr>
  </w:style>
  <w:style w:type="character" w:customStyle="1" w:styleId="WW-FootnoteReference13">
    <w:name w:val="WW-Footnote Reference13"/>
    <w:rsid w:val="00D30F1E"/>
    <w:rPr>
      <w:vertAlign w:val="superscript"/>
    </w:rPr>
  </w:style>
  <w:style w:type="character" w:customStyle="1" w:styleId="WW-EndnoteReference13">
    <w:name w:val="WW-Endnote Reference13"/>
    <w:rsid w:val="00D30F1E"/>
    <w:rPr>
      <w:vertAlign w:val="superscript"/>
    </w:rPr>
  </w:style>
  <w:style w:type="character" w:styleId="ad">
    <w:name w:val="footnote reference"/>
    <w:aliases w:val="Footnote symbol,Footnote reference number,note TESI"/>
    <w:uiPriority w:val="99"/>
    <w:rsid w:val="00D30F1E"/>
    <w:rPr>
      <w:vertAlign w:val="superscript"/>
    </w:rPr>
  </w:style>
  <w:style w:type="character" w:styleId="ae">
    <w:name w:val="endnote reference"/>
    <w:rsid w:val="00D30F1E"/>
    <w:rPr>
      <w:vertAlign w:val="superscript"/>
    </w:rPr>
  </w:style>
  <w:style w:type="character" w:customStyle="1" w:styleId="22">
    <w:name w:val="Παραπομπή υποσημείωσης2"/>
    <w:rsid w:val="00D30F1E"/>
    <w:rPr>
      <w:vertAlign w:val="superscript"/>
    </w:rPr>
  </w:style>
  <w:style w:type="character" w:customStyle="1" w:styleId="23">
    <w:name w:val="Παραπομπή σημείωσης τέλους2"/>
    <w:rsid w:val="00D30F1E"/>
    <w:rPr>
      <w:vertAlign w:val="superscript"/>
    </w:rPr>
  </w:style>
  <w:style w:type="character" w:customStyle="1" w:styleId="WW-FootnoteReference14">
    <w:name w:val="WW-Footnote Reference14"/>
    <w:rsid w:val="00D30F1E"/>
    <w:rPr>
      <w:vertAlign w:val="superscript"/>
    </w:rPr>
  </w:style>
  <w:style w:type="character" w:customStyle="1" w:styleId="WW-EndnoteReference14">
    <w:name w:val="WW-Endnote Reference14"/>
    <w:rsid w:val="00D30F1E"/>
    <w:rPr>
      <w:vertAlign w:val="superscript"/>
    </w:rPr>
  </w:style>
  <w:style w:type="character" w:customStyle="1" w:styleId="WW-FootnoteReference15">
    <w:name w:val="WW-Footnote Reference15"/>
    <w:rsid w:val="00D30F1E"/>
    <w:rPr>
      <w:vertAlign w:val="superscript"/>
    </w:rPr>
  </w:style>
  <w:style w:type="character" w:customStyle="1" w:styleId="WW-EndnoteReference15">
    <w:name w:val="WW-Endnote Reference15"/>
    <w:rsid w:val="00D30F1E"/>
    <w:rPr>
      <w:vertAlign w:val="superscript"/>
    </w:rPr>
  </w:style>
  <w:style w:type="character" w:customStyle="1" w:styleId="WW-FootnoteReference16">
    <w:name w:val="WW-Footnote Reference16"/>
    <w:rsid w:val="00D30F1E"/>
    <w:rPr>
      <w:vertAlign w:val="superscript"/>
    </w:rPr>
  </w:style>
  <w:style w:type="character" w:customStyle="1" w:styleId="WW-EndnoteReference16">
    <w:name w:val="WW-Endnote Reference16"/>
    <w:rsid w:val="00D30F1E"/>
    <w:rPr>
      <w:vertAlign w:val="superscript"/>
    </w:rPr>
  </w:style>
  <w:style w:type="character" w:customStyle="1" w:styleId="WW-FootnoteReference17">
    <w:name w:val="WW-Footnote Reference17"/>
    <w:rsid w:val="00D30F1E"/>
    <w:rPr>
      <w:vertAlign w:val="superscript"/>
    </w:rPr>
  </w:style>
  <w:style w:type="character" w:customStyle="1" w:styleId="WW-EndnoteReference17">
    <w:name w:val="WW-Endnote Reference17"/>
    <w:rsid w:val="00D30F1E"/>
    <w:rPr>
      <w:vertAlign w:val="superscript"/>
    </w:rPr>
  </w:style>
  <w:style w:type="character" w:customStyle="1" w:styleId="31">
    <w:name w:val="Παραπομπή υποσημείωσης3"/>
    <w:rsid w:val="00D30F1E"/>
    <w:rPr>
      <w:vertAlign w:val="superscript"/>
    </w:rPr>
  </w:style>
  <w:style w:type="character" w:customStyle="1" w:styleId="32">
    <w:name w:val="Παραπομπή σημείωσης τέλους3"/>
    <w:rsid w:val="00D30F1E"/>
    <w:rPr>
      <w:vertAlign w:val="superscript"/>
    </w:rPr>
  </w:style>
  <w:style w:type="character" w:customStyle="1" w:styleId="WW-FootnoteReference18">
    <w:name w:val="WW-Footnote Reference18"/>
    <w:rsid w:val="00D30F1E"/>
    <w:rPr>
      <w:vertAlign w:val="superscript"/>
    </w:rPr>
  </w:style>
  <w:style w:type="character" w:customStyle="1" w:styleId="WW-EndnoteReference18">
    <w:name w:val="WW-Endnote Reference18"/>
    <w:rsid w:val="00D30F1E"/>
    <w:rPr>
      <w:vertAlign w:val="superscript"/>
    </w:rPr>
  </w:style>
  <w:style w:type="character" w:customStyle="1" w:styleId="00">
    <w:name w:val="Παραπομπή υποσημείωσης_0"/>
    <w:uiPriority w:val="99"/>
    <w:rsid w:val="00D30F1E"/>
    <w:rPr>
      <w:vertAlign w:val="superscript"/>
    </w:rPr>
  </w:style>
  <w:style w:type="character" w:customStyle="1" w:styleId="01">
    <w:name w:val="Παραπομπή σημείωσης τέλους_0"/>
    <w:rsid w:val="00D30F1E"/>
    <w:rPr>
      <w:vertAlign w:val="superscript"/>
    </w:rPr>
  </w:style>
  <w:style w:type="character" w:customStyle="1" w:styleId="WW-FootnoteReference19">
    <w:name w:val="WW-Footnote Reference19"/>
    <w:rsid w:val="00D30F1E"/>
    <w:rPr>
      <w:vertAlign w:val="superscript"/>
    </w:rPr>
  </w:style>
  <w:style w:type="paragraph" w:customStyle="1" w:styleId="af">
    <w:name w:val="Επικεφαλίδα"/>
    <w:basedOn w:val="a"/>
    <w:next w:val="af0"/>
    <w:rsid w:val="00D30F1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link w:val="Char2"/>
    <w:uiPriority w:val="1"/>
    <w:qFormat/>
    <w:rsid w:val="00D30F1E"/>
    <w:pPr>
      <w:spacing w:after="240"/>
    </w:pPr>
  </w:style>
  <w:style w:type="paragraph" w:styleId="af1">
    <w:name w:val="List"/>
    <w:basedOn w:val="af0"/>
    <w:rsid w:val="00D30F1E"/>
    <w:rPr>
      <w:rFonts w:cs="Mangal"/>
    </w:rPr>
  </w:style>
  <w:style w:type="paragraph" w:styleId="af2">
    <w:name w:val="caption"/>
    <w:basedOn w:val="a"/>
    <w:qFormat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af3">
    <w:name w:val="Ευρετήριο"/>
    <w:basedOn w:val="a"/>
    <w:rsid w:val="00D30F1E"/>
    <w:pPr>
      <w:suppressLineNumbers/>
    </w:pPr>
    <w:rPr>
      <w:rFonts w:cs="Mangal"/>
    </w:rPr>
  </w:style>
  <w:style w:type="paragraph" w:customStyle="1" w:styleId="02">
    <w:name w:val="Λεζάντα_0"/>
    <w:basedOn w:val="a"/>
    <w:qFormat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D30F1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D30F1E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4">
    <w:name w:val="Date"/>
    <w:basedOn w:val="a"/>
    <w:next w:val="a"/>
    <w:rsid w:val="00D30F1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D30F1E"/>
  </w:style>
  <w:style w:type="paragraph" w:customStyle="1" w:styleId="inserttext">
    <w:name w:val="insert text"/>
    <w:basedOn w:val="a"/>
    <w:rsid w:val="00D30F1E"/>
    <w:pPr>
      <w:spacing w:after="100"/>
      <w:ind w:left="794"/>
    </w:pPr>
    <w:rPr>
      <w:rFonts w:eastAsia="MS Mincho"/>
      <w:lang w:val="en-US" w:eastAsia="ja-JP"/>
    </w:rPr>
  </w:style>
  <w:style w:type="paragraph" w:styleId="af5">
    <w:name w:val="footer"/>
    <w:basedOn w:val="a"/>
    <w:rsid w:val="00D30F1E"/>
    <w:pPr>
      <w:spacing w:after="100"/>
    </w:pPr>
    <w:rPr>
      <w:rFonts w:eastAsia="MS Mincho"/>
      <w:lang w:val="en-US" w:eastAsia="ja-JP"/>
    </w:rPr>
  </w:style>
  <w:style w:type="paragraph" w:styleId="af6">
    <w:name w:val="header"/>
    <w:basedOn w:val="a"/>
    <w:rsid w:val="00D30F1E"/>
  </w:style>
  <w:style w:type="paragraph" w:styleId="af7">
    <w:name w:val="Balloon Text"/>
    <w:basedOn w:val="a"/>
    <w:rsid w:val="00D30F1E"/>
    <w:rPr>
      <w:rFonts w:ascii="Tahoma" w:hAnsi="Tahoma" w:cs="Tahoma"/>
      <w:sz w:val="16"/>
      <w:szCs w:val="16"/>
    </w:rPr>
  </w:style>
  <w:style w:type="paragraph" w:styleId="af8">
    <w:name w:val="annotation text"/>
    <w:basedOn w:val="a"/>
    <w:link w:val="Char10"/>
    <w:uiPriority w:val="99"/>
    <w:rsid w:val="00D30F1E"/>
    <w:rPr>
      <w:sz w:val="20"/>
      <w:szCs w:val="20"/>
    </w:rPr>
  </w:style>
  <w:style w:type="paragraph" w:styleId="af9">
    <w:name w:val="annotation subject"/>
    <w:basedOn w:val="af8"/>
    <w:next w:val="af8"/>
    <w:rsid w:val="00D30F1E"/>
    <w:rPr>
      <w:b/>
      <w:bCs/>
    </w:rPr>
  </w:style>
  <w:style w:type="paragraph" w:styleId="afa">
    <w:name w:val="Revision"/>
    <w:rsid w:val="00D30F1E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D30F1E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b">
    <w:name w:val="List Paragraph"/>
    <w:aliases w:val="Γράφημα"/>
    <w:basedOn w:val="a"/>
    <w:link w:val="Char3"/>
    <w:uiPriority w:val="34"/>
    <w:qFormat/>
    <w:rsid w:val="00D30F1E"/>
    <w:pPr>
      <w:spacing w:after="200"/>
      <w:ind w:left="720"/>
      <w:contextualSpacing/>
    </w:pPr>
  </w:style>
  <w:style w:type="paragraph" w:styleId="afc">
    <w:name w:val="footnote text"/>
    <w:basedOn w:val="a"/>
    <w:link w:val="Char4"/>
    <w:rsid w:val="00D30F1E"/>
    <w:pPr>
      <w:spacing w:after="0"/>
      <w:ind w:left="425" w:hanging="425"/>
    </w:pPr>
    <w:rPr>
      <w:sz w:val="18"/>
      <w:szCs w:val="20"/>
      <w:lang w:val="en-IE"/>
    </w:rPr>
  </w:style>
  <w:style w:type="paragraph" w:styleId="15">
    <w:name w:val="toc 1"/>
    <w:basedOn w:val="a"/>
    <w:next w:val="a"/>
    <w:uiPriority w:val="39"/>
    <w:rsid w:val="00D30F1E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rsid w:val="00D30F1E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D30F1E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D30F1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D30F1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D30F1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D30F1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D30F1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D30F1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D30F1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D30F1E"/>
    <w:rPr>
      <w:rFonts w:ascii="Calibri" w:hAnsi="Calibri" w:cs="Calibri"/>
      <w:lang w:val="el-GR"/>
    </w:rPr>
  </w:style>
  <w:style w:type="paragraph" w:styleId="afd">
    <w:name w:val="endnote text"/>
    <w:basedOn w:val="a"/>
    <w:link w:val="Char5"/>
    <w:rsid w:val="00D30F1E"/>
    <w:rPr>
      <w:sz w:val="20"/>
      <w:szCs w:val="20"/>
    </w:rPr>
  </w:style>
  <w:style w:type="paragraph" w:customStyle="1" w:styleId="Default">
    <w:name w:val="Default"/>
    <w:rsid w:val="00D30F1E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e">
    <w:name w:val="Προμορφοποιημένο κείμενο"/>
    <w:basedOn w:val="a"/>
    <w:rsid w:val="00D30F1E"/>
  </w:style>
  <w:style w:type="paragraph" w:styleId="aff">
    <w:name w:val="Body Text Indent"/>
    <w:basedOn w:val="a"/>
    <w:rsid w:val="00D30F1E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D30F1E"/>
    <w:pPr>
      <w:spacing w:after="60"/>
    </w:pPr>
    <w:rPr>
      <w:lang w:val="el-GR"/>
    </w:rPr>
  </w:style>
  <w:style w:type="paragraph" w:customStyle="1" w:styleId="foothanging">
    <w:name w:val="foot_hanging"/>
    <w:basedOn w:val="afc"/>
    <w:rsid w:val="00D30F1E"/>
    <w:pPr>
      <w:ind w:left="426" w:hanging="426"/>
    </w:pPr>
    <w:rPr>
      <w:szCs w:val="18"/>
    </w:rPr>
  </w:style>
  <w:style w:type="paragraph" w:styleId="-HTML">
    <w:name w:val="HTML Preformatted"/>
    <w:basedOn w:val="a"/>
    <w:uiPriority w:val="99"/>
    <w:rsid w:val="00D30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D30F1E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styleId="35">
    <w:name w:val="Body Text Indent 3"/>
    <w:basedOn w:val="a"/>
    <w:rsid w:val="00D30F1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aff0">
    <w:name w:val="No Spacing"/>
    <w:qFormat/>
    <w:rsid w:val="00D30F1E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f1">
    <w:name w:val="Περιεχόμενα πίνακα"/>
    <w:basedOn w:val="a"/>
    <w:rsid w:val="00D30F1E"/>
    <w:pPr>
      <w:suppressLineNumbers/>
    </w:pPr>
  </w:style>
  <w:style w:type="paragraph" w:customStyle="1" w:styleId="aff2">
    <w:name w:val="Επικεφαλίδα πίνακα"/>
    <w:basedOn w:val="aff1"/>
    <w:rsid w:val="00D30F1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D30F1E"/>
  </w:style>
  <w:style w:type="paragraph" w:customStyle="1" w:styleId="Standard">
    <w:name w:val="Standard"/>
    <w:rsid w:val="00D30F1E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30F1E"/>
    <w:pPr>
      <w:spacing w:after="120"/>
    </w:pPr>
  </w:style>
  <w:style w:type="paragraph" w:customStyle="1" w:styleId="Footnote">
    <w:name w:val="Footnote"/>
    <w:basedOn w:val="Standard"/>
    <w:rsid w:val="00D30F1E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rsid w:val="00D30F1E"/>
    <w:rPr>
      <w:sz w:val="16"/>
      <w:szCs w:val="16"/>
    </w:rPr>
  </w:style>
  <w:style w:type="paragraph" w:customStyle="1" w:styleId="fooot">
    <w:name w:val="fooot"/>
    <w:basedOn w:val="footers"/>
    <w:rsid w:val="00D30F1E"/>
  </w:style>
  <w:style w:type="paragraph" w:customStyle="1" w:styleId="16">
    <w:name w:val="Κείμενο πλαισίου1"/>
    <w:basedOn w:val="a"/>
    <w:rsid w:val="00D30F1E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D30F1E"/>
    <w:rPr>
      <w:sz w:val="20"/>
      <w:szCs w:val="20"/>
    </w:rPr>
  </w:style>
  <w:style w:type="paragraph" w:customStyle="1" w:styleId="18">
    <w:name w:val="Θέμα σχολίου1"/>
    <w:basedOn w:val="17"/>
    <w:next w:val="17"/>
    <w:rsid w:val="00D30F1E"/>
    <w:rPr>
      <w:b/>
      <w:bCs/>
    </w:rPr>
  </w:style>
  <w:style w:type="paragraph" w:customStyle="1" w:styleId="-HTML1">
    <w:name w:val="Προ-διαμορφωμένο HTML1"/>
    <w:basedOn w:val="a"/>
    <w:rsid w:val="00D30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D30F1E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2">
    <w:name w:val="List Bullet 2"/>
    <w:basedOn w:val="a"/>
    <w:rsid w:val="00D30F1E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3"/>
    <w:rsid w:val="00D30F1E"/>
    <w:pPr>
      <w:tabs>
        <w:tab w:val="right" w:leader="dot" w:pos="7091"/>
      </w:tabs>
      <w:ind w:left="2547"/>
    </w:pPr>
  </w:style>
  <w:style w:type="paragraph" w:customStyle="1" w:styleId="aff3">
    <w:name w:val="Οριζόντια γραμμή"/>
    <w:basedOn w:val="a"/>
    <w:next w:val="af0"/>
    <w:rsid w:val="00D30F1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har4">
    <w:name w:val="Κείμενο υποσημείωσης Char"/>
    <w:link w:val="afc"/>
    <w:rsid w:val="006F3190"/>
    <w:rPr>
      <w:rFonts w:ascii="Calibri" w:hAnsi="Calibri" w:cs="Calibri"/>
      <w:sz w:val="18"/>
      <w:lang w:val="en-IE" w:eastAsia="zh-CN"/>
    </w:rPr>
  </w:style>
  <w:style w:type="paragraph" w:customStyle="1" w:styleId="para-1">
    <w:name w:val="para-1"/>
    <w:basedOn w:val="a"/>
    <w:rsid w:val="001178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210">
    <w:name w:val="Σώμα κείμενου 21"/>
    <w:basedOn w:val="a"/>
    <w:rsid w:val="001E3217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character" w:customStyle="1" w:styleId="WW-">
    <w:name w:val="WW-Παραπομπή υποσημείωσης"/>
    <w:rsid w:val="00FC7854"/>
    <w:rPr>
      <w:vertAlign w:val="superscript"/>
    </w:rPr>
  </w:style>
  <w:style w:type="character" w:customStyle="1" w:styleId="Char10">
    <w:name w:val="Κείμενο σχολίου Char1"/>
    <w:link w:val="af8"/>
    <w:uiPriority w:val="99"/>
    <w:rsid w:val="00682546"/>
    <w:rPr>
      <w:rFonts w:ascii="Calibri" w:hAnsi="Calibri" w:cs="Calibri"/>
      <w:lang w:val="en-GB" w:eastAsia="zh-CN"/>
    </w:rPr>
  </w:style>
  <w:style w:type="paragraph" w:customStyle="1" w:styleId="-HTML2">
    <w:name w:val="Προ-διαμορφωμένο HTML2"/>
    <w:basedOn w:val="a"/>
    <w:rsid w:val="007C5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42">
    <w:name w:val="Παραπομπή υποσημείωσης4"/>
    <w:rsid w:val="00CE73AA"/>
    <w:rPr>
      <w:vertAlign w:val="superscript"/>
    </w:rPr>
  </w:style>
  <w:style w:type="character" w:customStyle="1" w:styleId="2Char">
    <w:name w:val="Επικεφαλίδα 2 Char"/>
    <w:link w:val="20"/>
    <w:uiPriority w:val="9"/>
    <w:rsid w:val="00F820D5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Char5">
    <w:name w:val="Κείμενο σημείωσης τέλους Char"/>
    <w:link w:val="afd"/>
    <w:rsid w:val="004072A5"/>
    <w:rPr>
      <w:rFonts w:ascii="Calibri" w:hAnsi="Calibri" w:cs="Calibri"/>
      <w:lang w:val="en-GB" w:eastAsia="zh-CN"/>
    </w:rPr>
  </w:style>
  <w:style w:type="paragraph" w:customStyle="1" w:styleId="footnotedescription">
    <w:name w:val="footnote description"/>
    <w:next w:val="a"/>
    <w:link w:val="footnotedescriptionChar"/>
    <w:hidden/>
    <w:rsid w:val="00811E99"/>
    <w:pPr>
      <w:spacing w:line="259" w:lineRule="auto"/>
      <w:ind w:left="252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811E99"/>
    <w:rPr>
      <w:color w:val="000000"/>
      <w:sz w:val="18"/>
      <w:szCs w:val="22"/>
    </w:rPr>
  </w:style>
  <w:style w:type="character" w:customStyle="1" w:styleId="footnotemark">
    <w:name w:val="footnote mark"/>
    <w:hidden/>
    <w:rsid w:val="00811E9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rsid w:val="00811E9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Char">
    <w:name w:val="Επικεφαλίδα 3 Char"/>
    <w:link w:val="3"/>
    <w:rsid w:val="00A02953"/>
    <w:rPr>
      <w:rFonts w:ascii="Arial" w:hAnsi="Arial"/>
      <w:b/>
      <w:bCs/>
      <w:sz w:val="22"/>
      <w:szCs w:val="26"/>
      <w:lang w:val="en-GB" w:eastAsia="zh-CN"/>
    </w:rPr>
  </w:style>
  <w:style w:type="paragraph" w:styleId="Web">
    <w:name w:val="Normal (Web)"/>
    <w:basedOn w:val="a"/>
    <w:uiPriority w:val="99"/>
    <w:unhideWhenUsed/>
    <w:rsid w:val="00A02953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table" w:styleId="aff4">
    <w:name w:val="Table Grid"/>
    <w:basedOn w:val="a1"/>
    <w:rsid w:val="00CB4D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Intense Reference"/>
    <w:uiPriority w:val="32"/>
    <w:qFormat/>
    <w:rsid w:val="002112B5"/>
    <w:rPr>
      <w:b/>
      <w:bCs/>
      <w:smallCaps/>
      <w:color w:val="4472C4"/>
      <w:spacing w:val="5"/>
    </w:rPr>
  </w:style>
  <w:style w:type="character" w:customStyle="1" w:styleId="1a">
    <w:name w:val="Ανεπίλυτη αναφορά1"/>
    <w:uiPriority w:val="99"/>
    <w:semiHidden/>
    <w:unhideWhenUsed/>
    <w:rsid w:val="00F4048A"/>
    <w:rPr>
      <w:color w:val="605E5C"/>
      <w:shd w:val="clear" w:color="auto" w:fill="E1DFDD"/>
    </w:rPr>
  </w:style>
  <w:style w:type="paragraph" w:customStyle="1" w:styleId="StyleStyle2Before3pt">
    <w:name w:val="Style Style2 + Before:  3 pt"/>
    <w:basedOn w:val="a"/>
    <w:uiPriority w:val="99"/>
    <w:rsid w:val="00E85A19"/>
    <w:pPr>
      <w:suppressAutoHyphens w:val="0"/>
      <w:spacing w:before="60" w:after="0" w:line="360" w:lineRule="auto"/>
      <w:jc w:val="left"/>
    </w:pPr>
    <w:rPr>
      <w:rFonts w:ascii="Arial" w:hAnsi="Arial" w:cs="Times New Roman"/>
      <w:b/>
      <w:bCs/>
      <w:szCs w:val="20"/>
      <w:lang w:val="el-GR" w:eastAsia="el-GR"/>
    </w:rPr>
  </w:style>
  <w:style w:type="character" w:customStyle="1" w:styleId="4Char">
    <w:name w:val="Επικεφαλίδα 4 Char"/>
    <w:link w:val="4"/>
    <w:uiPriority w:val="9"/>
    <w:rsid w:val="00915A81"/>
    <w:rPr>
      <w:rFonts w:ascii="Arial" w:hAnsi="Arial"/>
      <w:b/>
      <w:bCs/>
      <w:sz w:val="22"/>
      <w:szCs w:val="28"/>
      <w:lang w:val="en-GB" w:eastAsia="zh-CN"/>
    </w:rPr>
  </w:style>
  <w:style w:type="paragraph" w:customStyle="1" w:styleId="msonormal0">
    <w:name w:val="msonormal"/>
    <w:basedOn w:val="a"/>
    <w:rsid w:val="00915A81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26">
    <w:name w:val="Ανεπίλυτη αναφορά2"/>
    <w:uiPriority w:val="99"/>
    <w:semiHidden/>
    <w:unhideWhenUsed/>
    <w:rsid w:val="001C46F5"/>
    <w:rPr>
      <w:color w:val="605E5C"/>
      <w:shd w:val="clear" w:color="auto" w:fill="E1DFDD"/>
    </w:rPr>
  </w:style>
  <w:style w:type="paragraph" w:customStyle="1" w:styleId="xmsolistparagraph">
    <w:name w:val="x_msolistparagraph"/>
    <w:basedOn w:val="a"/>
    <w:rsid w:val="00FC02A9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msonormal">
    <w:name w:val="x_msonormal"/>
    <w:basedOn w:val="a"/>
    <w:rsid w:val="00677A85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Other">
    <w:name w:val="Other_"/>
    <w:link w:val="Other0"/>
    <w:rsid w:val="009774BB"/>
    <w:rPr>
      <w:rFonts w:ascii="Calibri" w:eastAsia="Calibri" w:hAnsi="Calibri" w:cs="Calibri"/>
      <w:sz w:val="22"/>
      <w:szCs w:val="22"/>
    </w:rPr>
  </w:style>
  <w:style w:type="paragraph" w:customStyle="1" w:styleId="Other0">
    <w:name w:val="Other"/>
    <w:basedOn w:val="a"/>
    <w:link w:val="Other"/>
    <w:rsid w:val="009774BB"/>
    <w:pPr>
      <w:widowControl w:val="0"/>
      <w:suppressAutoHyphens w:val="0"/>
      <w:spacing w:before="120" w:line="271" w:lineRule="auto"/>
      <w:jc w:val="left"/>
    </w:pPr>
    <w:rPr>
      <w:rFonts w:eastAsia="Calibri"/>
      <w:szCs w:val="22"/>
      <w:lang w:eastAsia="en-GB"/>
    </w:rPr>
  </w:style>
  <w:style w:type="character" w:customStyle="1" w:styleId="Char2">
    <w:name w:val="Σώμα κειμένου Char"/>
    <w:link w:val="af0"/>
    <w:uiPriority w:val="1"/>
    <w:rsid w:val="003636F6"/>
    <w:rPr>
      <w:rFonts w:ascii="Calibri" w:hAnsi="Calibri" w:cs="Calibri"/>
      <w:sz w:val="22"/>
      <w:szCs w:val="24"/>
      <w:lang w:val="en-GB" w:eastAsia="zh-CN"/>
    </w:rPr>
  </w:style>
  <w:style w:type="character" w:customStyle="1" w:styleId="Char3">
    <w:name w:val="Παράγραφος λίστας Char"/>
    <w:aliases w:val="Γράφημα Char"/>
    <w:link w:val="afb"/>
    <w:uiPriority w:val="34"/>
    <w:rsid w:val="00D912C1"/>
    <w:rPr>
      <w:rFonts w:ascii="Calibri" w:hAnsi="Calibri" w:cs="Calibri"/>
      <w:sz w:val="22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1330">
          <w:marLeft w:val="-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8412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789">
          <w:marLeft w:val="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1076">
          <w:marLeft w:val="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4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5297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1027">
          <w:marLeft w:val="-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05395">
          <w:marLeft w:val="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5896">
          <w:marLeft w:val="-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7133">
          <w:marLeft w:val="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63155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25002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s://lh6.googleusercontent.com/9FjccLgsFAg6Op8WMVcBozTc1cp7TcNYFmSyRqSIrB8wGNWjjVJ_EfQIgMwqMHMcbIQy3eXpSYsP1o-R6kieH0f7C0GI4tzL-PTB8v5j7h-WJ9RRHP_jfZMxCkrYBGtayWpwAhQ=s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BAF06-D9A5-42EA-A5D1-9184BA0FD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</Words>
  <Characters>541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Metlife Alico Greece</Company>
  <LinksUpToDate>false</LinksUpToDate>
  <CharactersWithSpaces>640</CharactersWithSpaces>
  <SharedDoc>false</SharedDoc>
  <HLinks>
    <vt:vector size="678" baseType="variant">
      <vt:variant>
        <vt:i4>6094939</vt:i4>
      </vt:variant>
      <vt:variant>
        <vt:i4>555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65616</vt:i4>
      </vt:variant>
      <vt:variant>
        <vt:i4>552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1048581</vt:i4>
      </vt:variant>
      <vt:variant>
        <vt:i4>546</vt:i4>
      </vt:variant>
      <vt:variant>
        <vt:i4>0</vt:i4>
      </vt:variant>
      <vt:variant>
        <vt:i4>5</vt:i4>
      </vt:variant>
      <vt:variant>
        <vt:lpwstr>https://joinup.ec.europa.eu/solution/eira</vt:lpwstr>
      </vt:variant>
      <vt:variant>
        <vt:lpwstr/>
      </vt:variant>
      <vt:variant>
        <vt:i4>5832707</vt:i4>
      </vt:variant>
      <vt:variant>
        <vt:i4>543</vt:i4>
      </vt:variant>
      <vt:variant>
        <vt:i4>0</vt:i4>
      </vt:variant>
      <vt:variant>
        <vt:i4>5</vt:i4>
      </vt:variant>
      <vt:variant>
        <vt:lpwstr>https://ec.europa.eu/isa2/sites/isa/files/docs/publications/eifa4.pdf</vt:lpwstr>
      </vt:variant>
      <vt:variant>
        <vt:lpwstr/>
      </vt:variant>
      <vt:variant>
        <vt:i4>3211293</vt:i4>
      </vt:variant>
      <vt:variant>
        <vt:i4>540</vt:i4>
      </vt:variant>
      <vt:variant>
        <vt:i4>0</vt:i4>
      </vt:variant>
      <vt:variant>
        <vt:i4>5</vt:i4>
      </vt:variant>
      <vt:variant>
        <vt:lpwstr>https://ec.europa.eu/isa2/eif_en</vt:lpwstr>
      </vt:variant>
      <vt:variant>
        <vt:lpwstr/>
      </vt:variant>
      <vt:variant>
        <vt:i4>851968</vt:i4>
      </vt:variant>
      <vt:variant>
        <vt:i4>537</vt:i4>
      </vt:variant>
      <vt:variant>
        <vt:i4>0</vt:i4>
      </vt:variant>
      <vt:variant>
        <vt:i4>5</vt:i4>
      </vt:variant>
      <vt:variant>
        <vt:lpwstr>http://www.searchculture.gr/</vt:lpwstr>
      </vt:variant>
      <vt:variant>
        <vt:lpwstr/>
      </vt:variant>
      <vt:variant>
        <vt:i4>1048581</vt:i4>
      </vt:variant>
      <vt:variant>
        <vt:i4>534</vt:i4>
      </vt:variant>
      <vt:variant>
        <vt:i4>0</vt:i4>
      </vt:variant>
      <vt:variant>
        <vt:i4>5</vt:i4>
      </vt:variant>
      <vt:variant>
        <vt:lpwstr>https://joinup.ec.europa.eu/solution/eira</vt:lpwstr>
      </vt:variant>
      <vt:variant>
        <vt:lpwstr/>
      </vt:variant>
      <vt:variant>
        <vt:i4>5832707</vt:i4>
      </vt:variant>
      <vt:variant>
        <vt:i4>531</vt:i4>
      </vt:variant>
      <vt:variant>
        <vt:i4>0</vt:i4>
      </vt:variant>
      <vt:variant>
        <vt:i4>5</vt:i4>
      </vt:variant>
      <vt:variant>
        <vt:lpwstr>https://ec.europa.eu/isa2/sites/isa/files/docs/publications/eifa4.pdf</vt:lpwstr>
      </vt:variant>
      <vt:variant>
        <vt:lpwstr/>
      </vt:variant>
      <vt:variant>
        <vt:i4>3211293</vt:i4>
      </vt:variant>
      <vt:variant>
        <vt:i4>528</vt:i4>
      </vt:variant>
      <vt:variant>
        <vt:i4>0</vt:i4>
      </vt:variant>
      <vt:variant>
        <vt:i4>5</vt:i4>
      </vt:variant>
      <vt:variant>
        <vt:lpwstr>https://ec.europa.eu/isa2/eif_en</vt:lpwstr>
      </vt:variant>
      <vt:variant>
        <vt:lpwstr/>
      </vt:variant>
      <vt:variant>
        <vt:i4>851968</vt:i4>
      </vt:variant>
      <vt:variant>
        <vt:i4>525</vt:i4>
      </vt:variant>
      <vt:variant>
        <vt:i4>0</vt:i4>
      </vt:variant>
      <vt:variant>
        <vt:i4>5</vt:i4>
      </vt:variant>
      <vt:variant>
        <vt:lpwstr>http://www.searchculture.gr/</vt:lpwstr>
      </vt:variant>
      <vt:variant>
        <vt:lpwstr/>
      </vt:variant>
      <vt:variant>
        <vt:i4>6094972</vt:i4>
      </vt:variant>
      <vt:variant>
        <vt:i4>522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6029327</vt:i4>
      </vt:variant>
      <vt:variant>
        <vt:i4>519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516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513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510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507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3670051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bookmark166</vt:lpwstr>
      </vt:variant>
      <vt:variant>
        <vt:i4>6094939</vt:i4>
      </vt:variant>
      <vt:variant>
        <vt:i4>501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498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1703951</vt:i4>
      </vt:variant>
      <vt:variant>
        <vt:i4>495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492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489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2228331</vt:i4>
      </vt:variant>
      <vt:variant>
        <vt:i4>486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483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480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477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474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471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468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3670084</vt:i4>
      </vt:variant>
      <vt:variant>
        <vt:i4>465</vt:i4>
      </vt:variant>
      <vt:variant>
        <vt:i4>0</vt:i4>
      </vt:variant>
      <vt:variant>
        <vt:i4>5</vt:i4>
      </vt:variant>
      <vt:variant>
        <vt:lpwstr>https://stylida.gr/tracker_prokirikseis</vt:lpwstr>
      </vt:variant>
      <vt:variant>
        <vt:lpwstr/>
      </vt:variant>
      <vt:variant>
        <vt:i4>3670084</vt:i4>
      </vt:variant>
      <vt:variant>
        <vt:i4>462</vt:i4>
      </vt:variant>
      <vt:variant>
        <vt:i4>0</vt:i4>
      </vt:variant>
      <vt:variant>
        <vt:i4>5</vt:i4>
      </vt:variant>
      <vt:variant>
        <vt:lpwstr>https://stylida.gr/tracker_prokirikseis</vt:lpwstr>
      </vt:variant>
      <vt:variant>
        <vt:lpwstr/>
      </vt:variant>
      <vt:variant>
        <vt:i4>1835069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_Toc108108428</vt:lpwstr>
      </vt:variant>
      <vt:variant>
        <vt:i4>1835069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_Toc108108427</vt:lpwstr>
      </vt:variant>
      <vt:variant>
        <vt:i4>1835069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_Toc108108426</vt:lpwstr>
      </vt:variant>
      <vt:variant>
        <vt:i4>1835069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_Toc108108425</vt:lpwstr>
      </vt:variant>
      <vt:variant>
        <vt:i4>1835069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_Toc108108424</vt:lpwstr>
      </vt:variant>
      <vt:variant>
        <vt:i4>1835069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_Toc108108423</vt:lpwstr>
      </vt:variant>
      <vt:variant>
        <vt:i4>1835069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_Toc108108422</vt:lpwstr>
      </vt:variant>
      <vt:variant>
        <vt:i4>1835069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_Toc108108421</vt:lpwstr>
      </vt:variant>
      <vt:variant>
        <vt:i4>1835069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_Toc108108420</vt:lpwstr>
      </vt:variant>
      <vt:variant>
        <vt:i4>2031677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_Toc108108419</vt:lpwstr>
      </vt:variant>
      <vt:variant>
        <vt:i4>2031677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_Toc108108418</vt:lpwstr>
      </vt:variant>
      <vt:variant>
        <vt:i4>2031677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_Toc108108417</vt:lpwstr>
      </vt:variant>
      <vt:variant>
        <vt:i4>2031677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_Toc108108416</vt:lpwstr>
      </vt:variant>
      <vt:variant>
        <vt:i4>2031677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_Toc108108415</vt:lpwstr>
      </vt:variant>
      <vt:variant>
        <vt:i4>2031677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_Toc108108414</vt:lpwstr>
      </vt:variant>
      <vt:variant>
        <vt:i4>2031677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_Toc108108413</vt:lpwstr>
      </vt:variant>
      <vt:variant>
        <vt:i4>2031677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_Toc108108412</vt:lpwstr>
      </vt:variant>
      <vt:variant>
        <vt:i4>2031677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_Toc108108411</vt:lpwstr>
      </vt:variant>
      <vt:variant>
        <vt:i4>2031677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_Toc108108410</vt:lpwstr>
      </vt:variant>
      <vt:variant>
        <vt:i4>1966141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_Toc108108409</vt:lpwstr>
      </vt:variant>
      <vt:variant>
        <vt:i4>1966141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_Toc108108408</vt:lpwstr>
      </vt:variant>
      <vt:variant>
        <vt:i4>1966141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_Toc108108407</vt:lpwstr>
      </vt:variant>
      <vt:variant>
        <vt:i4>1966141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_Toc108108406</vt:lpwstr>
      </vt:variant>
      <vt:variant>
        <vt:i4>1966141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_Toc108108405</vt:lpwstr>
      </vt:variant>
      <vt:variant>
        <vt:i4>1966141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_Toc108108404</vt:lpwstr>
      </vt:variant>
      <vt:variant>
        <vt:i4>1966141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_Toc108108403</vt:lpwstr>
      </vt:variant>
      <vt:variant>
        <vt:i4>1966141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_Toc108108402</vt:lpwstr>
      </vt:variant>
      <vt:variant>
        <vt:i4>1966141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_Toc108108401</vt:lpwstr>
      </vt:variant>
      <vt:variant>
        <vt:i4>1966141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_Toc108108400</vt:lpwstr>
      </vt:variant>
      <vt:variant>
        <vt:i4>1507386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_Toc108108399</vt:lpwstr>
      </vt:variant>
      <vt:variant>
        <vt:i4>1507386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_Toc108108398</vt:lpwstr>
      </vt:variant>
      <vt:variant>
        <vt:i4>1507386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_Toc108108397</vt:lpwstr>
      </vt:variant>
      <vt:variant>
        <vt:i4>1507386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_Toc108108396</vt:lpwstr>
      </vt:variant>
      <vt:variant>
        <vt:i4>1507386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_Toc108108395</vt:lpwstr>
      </vt:variant>
      <vt:variant>
        <vt:i4>1507386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_Toc108108394</vt:lpwstr>
      </vt:variant>
      <vt:variant>
        <vt:i4>1507386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_Toc108108393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_Toc108108392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_Toc108108391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_Toc108108390</vt:lpwstr>
      </vt:variant>
      <vt:variant>
        <vt:i4>1441850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_Toc108108389</vt:lpwstr>
      </vt:variant>
      <vt:variant>
        <vt:i4>1441850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_Toc108108388</vt:lpwstr>
      </vt:variant>
      <vt:variant>
        <vt:i4>1441850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_Toc108108387</vt:lpwstr>
      </vt:variant>
      <vt:variant>
        <vt:i4>1441850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_Toc108108386</vt:lpwstr>
      </vt:variant>
      <vt:variant>
        <vt:i4>1441850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_Toc108108385</vt:lpwstr>
      </vt:variant>
      <vt:variant>
        <vt:i4>1441850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_Toc108108384</vt:lpwstr>
      </vt:variant>
      <vt:variant>
        <vt:i4>1441850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_Toc108108383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_Toc108108382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_Toc108108381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_Toc108108380</vt:lpwstr>
      </vt:variant>
      <vt:variant>
        <vt:i4>1638458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_Toc108108379</vt:lpwstr>
      </vt:variant>
      <vt:variant>
        <vt:i4>1638458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_Toc108108378</vt:lpwstr>
      </vt:variant>
      <vt:variant>
        <vt:i4>1638458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_Toc108108377</vt:lpwstr>
      </vt:variant>
      <vt:variant>
        <vt:i4>1638458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_Toc108108376</vt:lpwstr>
      </vt:variant>
      <vt:variant>
        <vt:i4>1638458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_Toc108108375</vt:lpwstr>
      </vt:variant>
      <vt:variant>
        <vt:i4>1638458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_Toc108108374</vt:lpwstr>
      </vt:variant>
      <vt:variant>
        <vt:i4>1638458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_Toc108108373</vt:lpwstr>
      </vt:variant>
      <vt:variant>
        <vt:i4>1638458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_Toc108108372</vt:lpwstr>
      </vt:variant>
      <vt:variant>
        <vt:i4>1638458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_Toc108108371</vt:lpwstr>
      </vt:variant>
      <vt:variant>
        <vt:i4>1638458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_Toc108108370</vt:lpwstr>
      </vt:variant>
      <vt:variant>
        <vt:i4>1572922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_Toc108108369</vt:lpwstr>
      </vt:variant>
      <vt:variant>
        <vt:i4>1572922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_Toc108108368</vt:lpwstr>
      </vt:variant>
      <vt:variant>
        <vt:i4>1572922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_Toc108108367</vt:lpwstr>
      </vt:variant>
      <vt:variant>
        <vt:i4>1572922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_Toc108108366</vt:lpwstr>
      </vt:variant>
      <vt:variant>
        <vt:i4>1572922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_Toc108108365</vt:lpwstr>
      </vt:variant>
      <vt:variant>
        <vt:i4>1572922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_Toc108108364</vt:lpwstr>
      </vt:variant>
      <vt:variant>
        <vt:i4>1572922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_Toc108108363</vt:lpwstr>
      </vt:variant>
      <vt:variant>
        <vt:i4>1572922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_Toc108108362</vt:lpwstr>
      </vt:variant>
      <vt:variant>
        <vt:i4>1572922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_Toc108108361</vt:lpwstr>
      </vt:variant>
      <vt:variant>
        <vt:i4>1572922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_Toc108108360</vt:lpwstr>
      </vt:variant>
      <vt:variant>
        <vt:i4>1769530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_Toc108108359</vt:lpwstr>
      </vt:variant>
      <vt:variant>
        <vt:i4>1769530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_Toc108108358</vt:lpwstr>
      </vt:variant>
      <vt:variant>
        <vt:i4>1769530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_Toc108108357</vt:lpwstr>
      </vt:variant>
      <vt:variant>
        <vt:i4>1769530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_Toc108108356</vt:lpwstr>
      </vt:variant>
      <vt:variant>
        <vt:i4>1769530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_Toc108108355</vt:lpwstr>
      </vt:variant>
      <vt:variant>
        <vt:i4>1769530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_Toc108108354</vt:lpwstr>
      </vt:variant>
      <vt:variant>
        <vt:i4>1769530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_Toc108108353</vt:lpwstr>
      </vt:variant>
      <vt:variant>
        <vt:i4>6094939</vt:i4>
      </vt:variant>
      <vt:variant>
        <vt:i4>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7012472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https://eur-lex.europa.eu/legal-content/EL/TXT/HTML/?uri=CELEX:32016R0007R(01)&amp;from=EL</vt:lpwstr>
      </vt:variant>
      <vt:variant>
        <vt:lpwstr/>
      </vt:variant>
      <vt:variant>
        <vt:i4>6094939</vt:i4>
      </vt:variant>
      <vt:variant>
        <vt:i4>6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65616</vt:i4>
      </vt:variant>
      <vt:variant>
        <vt:i4>3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65616</vt:i4>
      </vt:variant>
      <vt:variant>
        <vt:i4>0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7274529</vt:i4>
      </vt:variant>
      <vt:variant>
        <vt:i4>-1</vt:i4>
      </vt:variant>
      <vt:variant>
        <vt:i4>1026</vt:i4>
      </vt:variant>
      <vt:variant>
        <vt:i4>1</vt:i4>
      </vt:variant>
      <vt:variant>
        <vt:lpwstr>https://lh6.googleusercontent.com/9FjccLgsFAg6Op8WMVcBozTc1cp7TcNYFmSyRqSIrB8wGNWjjVJ_EfQIgMwqMHMcbIQy3eXpSYsP1o-R6kieH0f7C0GI4tzL-PTB8v5j7h-WJ9RRHP_jfZMxCkrYBGtayWpwAhQ=s0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ΕΙΔΙΚΟΣ ΣΥΝΕΡΓΑΤΗΣ</cp:lastModifiedBy>
  <cp:revision>3</cp:revision>
  <cp:lastPrinted>2021-09-29T08:03:00Z</cp:lastPrinted>
  <dcterms:created xsi:type="dcterms:W3CDTF">2022-10-14T08:27:00Z</dcterms:created>
  <dcterms:modified xsi:type="dcterms:W3CDTF">2022-10-14T08:31:00Z</dcterms:modified>
</cp:coreProperties>
</file>