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D38F1" w:rsidRPr="000A7957" w:rsidRDefault="00CD38F1" w:rsidP="000A7957">
      <w:pPr>
        <w:rPr>
          <w:lang w:val="el-GR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638"/>
      </w:tblGrid>
      <w:tr w:rsidR="00CD38F1" w:rsidRPr="003057A8" w:rsidTr="00201499">
        <w:trPr>
          <w:trHeight w:val="471"/>
        </w:trPr>
        <w:tc>
          <w:tcPr>
            <w:tcW w:w="5000" w:type="pct"/>
            <w:shd w:val="clear" w:color="auto" w:fill="auto"/>
          </w:tcPr>
          <w:p w:rsidR="00CD38F1" w:rsidRPr="003057A8" w:rsidRDefault="00CD38F1" w:rsidP="00201499">
            <w:pPr>
              <w:pStyle w:val="Standard"/>
              <w:spacing w:line="276" w:lineRule="auto"/>
              <w:ind w:left="360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3057A8">
              <w:rPr>
                <w:rFonts w:ascii="Calibri" w:hAnsi="Calibri" w:cs="Calibri"/>
                <w:b/>
                <w:bCs/>
                <w:sz w:val="28"/>
                <w:szCs w:val="28"/>
              </w:rPr>
              <w:t>ΈΝΤΥΠΟ ΟΙΚΟΝΟΜΙΚΗΣ ΠΡΟΣΦΟΡΑΣ</w:t>
            </w:r>
          </w:p>
        </w:tc>
      </w:tr>
    </w:tbl>
    <w:p w:rsidR="00CD38F1" w:rsidRDefault="00CD38F1" w:rsidP="00CD38F1">
      <w:pPr>
        <w:rPr>
          <w:lang w:val="en-US"/>
        </w:rPr>
      </w:pPr>
    </w:p>
    <w:tbl>
      <w:tblPr>
        <w:tblW w:w="9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55"/>
        <w:gridCol w:w="1885"/>
        <w:gridCol w:w="4062"/>
      </w:tblGrid>
      <w:tr w:rsidR="00CD38F1" w:rsidRPr="00852D8C" w:rsidTr="00201499">
        <w:trPr>
          <w:trHeight w:val="500"/>
        </w:trPr>
        <w:tc>
          <w:tcPr>
            <w:tcW w:w="9402" w:type="dxa"/>
            <w:gridSpan w:val="3"/>
          </w:tcPr>
          <w:p w:rsidR="00C55208" w:rsidRPr="00C55208" w:rsidRDefault="00CD38F1" w:rsidP="00C55208">
            <w:pPr>
              <w:spacing w:before="120" w:line="360" w:lineRule="auto"/>
              <w:rPr>
                <w:bCs/>
                <w:lang w:val="el-GR"/>
              </w:rPr>
            </w:pPr>
            <w:r w:rsidRPr="00954FDE">
              <w:rPr>
                <w:b/>
                <w:lang w:val="el-GR"/>
              </w:rPr>
              <w:t xml:space="preserve">Τίτλος Πράξης: </w:t>
            </w:r>
            <w:r w:rsidR="00C55208" w:rsidRPr="00C55208">
              <w:rPr>
                <w:bCs/>
                <w:lang w:val="el-GR"/>
              </w:rPr>
              <w:t xml:space="preserve">«Εγκατάσταση συστήματος ανίχνευσης πυρκαγιών στο δάσος </w:t>
            </w:r>
            <w:proofErr w:type="spellStart"/>
            <w:r w:rsidR="00C55208" w:rsidRPr="00C55208">
              <w:rPr>
                <w:bCs/>
                <w:lang w:val="el-GR"/>
              </w:rPr>
              <w:t>Λογγιτσίου</w:t>
            </w:r>
            <w:proofErr w:type="spellEnd"/>
            <w:r w:rsidR="00C55208" w:rsidRPr="00C55208">
              <w:rPr>
                <w:bCs/>
                <w:lang w:val="el-GR"/>
              </w:rPr>
              <w:t>»</w:t>
            </w:r>
          </w:p>
          <w:p w:rsidR="00CD38F1" w:rsidRPr="00954FDE" w:rsidRDefault="00C55208" w:rsidP="00C55208">
            <w:pPr>
              <w:spacing w:before="120" w:line="360" w:lineRule="auto"/>
              <w:rPr>
                <w:b/>
                <w:lang w:val="el-GR"/>
              </w:rPr>
            </w:pPr>
            <w:r w:rsidRPr="00C55208">
              <w:rPr>
                <w:bCs/>
                <w:lang w:val="el-GR"/>
              </w:rPr>
              <w:t>στο πλαίσιο της πράξης</w:t>
            </w:r>
            <w:r w:rsidRPr="00046EAB">
              <w:rPr>
                <w:bCs/>
                <w:lang w:val="el-GR"/>
              </w:rPr>
              <w:t xml:space="preserve"> </w:t>
            </w:r>
            <w:r w:rsidRPr="00C55208">
              <w:rPr>
                <w:bCs/>
                <w:lang w:val="el-GR"/>
              </w:rPr>
              <w:t xml:space="preserve"> «ΠΑΡΕΜΒΑΣΕΙΣ ΠΡΟΛΗΨΗΣ ΔΑΣΙΚΩΝ ΠΥΡΚΑΓΙΩΝ ΣΤΟΝ ΔΗΜΟ ΣΤΥΛΙΔΑΣ»</w:t>
            </w:r>
          </w:p>
        </w:tc>
      </w:tr>
      <w:tr w:rsidR="00CD38F1" w:rsidRPr="00954FDE" w:rsidTr="00201499">
        <w:trPr>
          <w:trHeight w:val="300"/>
        </w:trPr>
        <w:tc>
          <w:tcPr>
            <w:tcW w:w="3455" w:type="dxa"/>
          </w:tcPr>
          <w:p w:rsidR="00CD38F1" w:rsidRPr="00954FDE" w:rsidRDefault="00CD38F1" w:rsidP="00201499">
            <w:pPr>
              <w:spacing w:before="120" w:line="360" w:lineRule="auto"/>
              <w:rPr>
                <w:color w:val="FF0000"/>
                <w:lang w:val="el-GR"/>
              </w:rPr>
            </w:pPr>
            <w:proofErr w:type="spellStart"/>
            <w:r w:rsidRPr="000D69A4">
              <w:t>Αν</w:t>
            </w:r>
            <w:proofErr w:type="spellEnd"/>
            <w:r w:rsidRPr="000D69A4">
              <w:t xml:space="preserve">αθέτουσα </w:t>
            </w:r>
            <w:proofErr w:type="spellStart"/>
            <w:r w:rsidRPr="000D69A4">
              <w:t>Αρχή</w:t>
            </w:r>
            <w:proofErr w:type="spellEnd"/>
            <w:r w:rsidRPr="000D69A4">
              <w:t>:</w:t>
            </w:r>
            <w:r w:rsidRPr="00954FDE">
              <w:rPr>
                <w:lang w:val="el-GR"/>
              </w:rPr>
              <w:t xml:space="preserve"> Δήμος Στυλίδας</w:t>
            </w:r>
          </w:p>
        </w:tc>
        <w:tc>
          <w:tcPr>
            <w:tcW w:w="1885" w:type="dxa"/>
          </w:tcPr>
          <w:p w:rsidR="00CD38F1" w:rsidRPr="00954FDE" w:rsidRDefault="00CD38F1" w:rsidP="00201499">
            <w:pPr>
              <w:spacing w:before="120" w:line="360" w:lineRule="auto"/>
              <w:rPr>
                <w:lang w:val="el-GR"/>
              </w:rPr>
            </w:pPr>
            <w:r w:rsidRPr="00954FDE">
              <w:rPr>
                <w:lang w:val="el-GR"/>
              </w:rPr>
              <w:t xml:space="preserve">ΚΩΔ. Ο.Π.Σ.Α.Α.: </w:t>
            </w:r>
            <w:r w:rsidRPr="00954FDE">
              <w:rPr>
                <w:b/>
                <w:lang w:val="el-GR"/>
              </w:rPr>
              <w:t>0021846472</w:t>
            </w:r>
          </w:p>
        </w:tc>
        <w:tc>
          <w:tcPr>
            <w:tcW w:w="4062" w:type="dxa"/>
          </w:tcPr>
          <w:p w:rsidR="00CD38F1" w:rsidRPr="00954FDE" w:rsidRDefault="00CD38F1" w:rsidP="00201499">
            <w:pPr>
              <w:spacing w:before="120" w:line="360" w:lineRule="auto"/>
              <w:rPr>
                <w:lang w:val="el-GR"/>
              </w:rPr>
            </w:pPr>
            <w:r w:rsidRPr="00954FDE">
              <w:rPr>
                <w:lang w:val="el-GR"/>
              </w:rPr>
              <w:t>ΠΡΟΓΡΑΜΜΑ ΑΓΡΟΤΙΚΗΣ ΑΝΑΠΤΥΞΗΣ (ΠΑΑ) 2014-2020</w:t>
            </w:r>
          </w:p>
        </w:tc>
      </w:tr>
    </w:tbl>
    <w:p w:rsidR="00CD38F1" w:rsidRPr="007C78F9" w:rsidRDefault="00CD38F1" w:rsidP="00CD38F1">
      <w:pPr>
        <w:rPr>
          <w:lang w:val="el-GR"/>
        </w:rPr>
      </w:pPr>
    </w:p>
    <w:tbl>
      <w:tblPr>
        <w:tblpPr w:leftFromText="180" w:rightFromText="180" w:vertAnchor="text" w:horzAnchor="margin" w:tblpY="589"/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828"/>
        <w:gridCol w:w="1101"/>
        <w:gridCol w:w="1870"/>
        <w:gridCol w:w="1870"/>
      </w:tblGrid>
      <w:tr w:rsidR="00CD38F1" w:rsidRPr="007C78F9" w:rsidTr="00201499">
        <w:trPr>
          <w:trHeight w:val="30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</w:rPr>
            </w:pPr>
            <w:r w:rsidRPr="007C78F9">
              <w:rPr>
                <w:rFonts w:eastAsia="Times New Roman" w:cs="Calibri"/>
                <w:b/>
                <w:bCs/>
                <w:color w:val="000000"/>
                <w:lang w:val="el-GR" w:eastAsia="el-GR"/>
              </w:rPr>
              <w:t>Α/Α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  <w:lang w:val="el-GR"/>
              </w:rPr>
            </w:pPr>
            <w:r w:rsidRPr="007C78F9">
              <w:rPr>
                <w:rFonts w:eastAsia="Times New Roman" w:cs="Calibri"/>
                <w:b/>
                <w:bCs/>
                <w:color w:val="000000"/>
                <w:lang w:val="el-GR" w:eastAsia="el-GR"/>
              </w:rPr>
              <w:t>ΠΕΡΙΓΡΑΦΗ ΕΞΟΠΛΙΣΜΟΥ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7C78F9" w:rsidRDefault="00CD38F1" w:rsidP="00201499">
            <w:pPr>
              <w:pStyle w:val="TableParagraph"/>
              <w:jc w:val="center"/>
              <w:rPr>
                <w:rFonts w:cs="Calibri"/>
                <w:b/>
                <w:lang w:val="el-GR"/>
              </w:rPr>
            </w:pPr>
            <w:r w:rsidRPr="007C78F9">
              <w:rPr>
                <w:rFonts w:eastAsia="Times New Roman" w:cs="Calibri"/>
                <w:b/>
                <w:bCs/>
                <w:color w:val="000000"/>
                <w:lang w:val="el-GR" w:eastAsia="el-GR"/>
              </w:rPr>
              <w:t>ΤΕΜ.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/>
                <w:lang w:val="el-GR"/>
              </w:rPr>
            </w:pPr>
            <w:r w:rsidRPr="007C78F9">
              <w:rPr>
                <w:rFonts w:eastAsia="Times New Roman" w:cs="Calibri"/>
                <w:b/>
                <w:bCs/>
                <w:color w:val="000000"/>
                <w:lang w:val="el-GR" w:eastAsia="el-GR"/>
              </w:rPr>
              <w:t>ΤΙΜΗ/ΤΕΜ.</w:t>
            </w:r>
            <w:r w:rsidRPr="000D69A4">
              <w:rPr>
                <w:rFonts w:eastAsia="Times New Roman" w:cs="Calibri"/>
                <w:b/>
                <w:bCs/>
                <w:color w:val="000000"/>
                <w:lang w:val="el-GR" w:eastAsia="el-GR"/>
              </w:rPr>
              <w:t xml:space="preserve"> (</w:t>
            </w:r>
            <w:r w:rsidRPr="007C78F9">
              <w:rPr>
                <w:rFonts w:eastAsia="Times New Roman" w:cs="Calibri"/>
                <w:b/>
                <w:color w:val="000000"/>
                <w:lang w:val="el-GR" w:eastAsia="el-GR"/>
              </w:rPr>
              <w:t>€</w:t>
            </w:r>
            <w:r w:rsidRPr="000D69A4">
              <w:rPr>
                <w:rFonts w:eastAsia="Times New Roman" w:cs="Calibri"/>
                <w:b/>
                <w:color w:val="000000"/>
                <w:lang w:val="el-GR" w:eastAsia="el-GR"/>
              </w:rPr>
              <w:t>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/>
                <w:lang w:val="el-GR"/>
              </w:rPr>
            </w:pPr>
            <w:r w:rsidRPr="007C78F9">
              <w:rPr>
                <w:rFonts w:eastAsia="Times New Roman" w:cs="Calibri"/>
                <w:b/>
                <w:bCs/>
                <w:color w:val="000000"/>
                <w:lang w:val="el-GR" w:eastAsia="el-GR"/>
              </w:rPr>
              <w:t xml:space="preserve"> ΣΥΝΟΛΟ </w:t>
            </w:r>
            <w:r w:rsidRPr="000D69A4">
              <w:rPr>
                <w:rFonts w:eastAsia="Times New Roman" w:cs="Calibri"/>
                <w:b/>
                <w:bCs/>
                <w:color w:val="000000"/>
                <w:lang w:val="el-GR" w:eastAsia="el-GR"/>
              </w:rPr>
              <w:t>(</w:t>
            </w:r>
            <w:r w:rsidRPr="007C78F9">
              <w:rPr>
                <w:rFonts w:eastAsia="Times New Roman" w:cs="Calibri"/>
                <w:b/>
                <w:color w:val="000000"/>
                <w:lang w:val="el-GR" w:eastAsia="el-GR"/>
              </w:rPr>
              <w:t>€</w:t>
            </w:r>
            <w:r w:rsidRPr="000D69A4">
              <w:rPr>
                <w:rFonts w:eastAsia="Times New Roman" w:cs="Calibri"/>
                <w:b/>
                <w:color w:val="000000"/>
                <w:lang w:val="el-GR" w:eastAsia="el-GR"/>
              </w:rPr>
              <w:t>)</w:t>
            </w:r>
          </w:p>
        </w:tc>
      </w:tr>
      <w:tr w:rsidR="00CD38F1" w:rsidRPr="000D69A4" w:rsidTr="00201499">
        <w:trPr>
          <w:trHeight w:val="30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  <w:lang w:val="el-GR"/>
              </w:rPr>
            </w:pPr>
            <w:r w:rsidRPr="000D69A4">
              <w:rPr>
                <w:rFonts w:cs="Calibri"/>
                <w:bCs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913950" w:rsidRDefault="00CD38F1" w:rsidP="00201499">
            <w:pPr>
              <w:pStyle w:val="TableParagraph"/>
              <w:rPr>
                <w:rFonts w:cs="Calibri"/>
                <w:bCs/>
                <w:lang w:val="el-GR"/>
              </w:rPr>
            </w:pPr>
            <w:r w:rsidRPr="000D69A4">
              <w:rPr>
                <w:rFonts w:cs="Calibri"/>
                <w:bCs/>
                <w:lang w:val="el-GR"/>
              </w:rPr>
              <w:t>Σύστημα Ανίχνευσης Πυρκαγιάς με Οπτική και Θερμική Κάμερα Ανίχνευσης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</w:rPr>
            </w:pPr>
            <w:r w:rsidRPr="000D69A4">
              <w:rPr>
                <w:rFonts w:cs="Calibri"/>
                <w:bCs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  <w:color w:val="000000"/>
                <w:lang w:val="el-GR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  <w:color w:val="000000"/>
                <w:lang w:val="en-GB"/>
              </w:rPr>
            </w:pPr>
          </w:p>
        </w:tc>
      </w:tr>
      <w:tr w:rsidR="00CD38F1" w:rsidRPr="000D69A4" w:rsidTr="00201499">
        <w:trPr>
          <w:trHeight w:val="30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</w:rPr>
            </w:pPr>
            <w:r w:rsidRPr="000D69A4">
              <w:rPr>
                <w:rFonts w:cs="Calibri"/>
                <w:bCs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913950" w:rsidRDefault="00CD38F1" w:rsidP="00201499">
            <w:pPr>
              <w:pStyle w:val="TableParagraph"/>
              <w:rPr>
                <w:rFonts w:cs="Calibri"/>
                <w:bCs/>
                <w:lang w:val="el-GR"/>
              </w:rPr>
            </w:pPr>
            <w:r w:rsidRPr="000D69A4">
              <w:rPr>
                <w:rFonts w:cs="Calibri"/>
                <w:bCs/>
                <w:lang w:val="el-GR"/>
              </w:rPr>
              <w:t>Σύστημα Ανίχνευσης Πυρκαγιάς με Οπτική και Φασματοσκοπική Κάμερα Ανίχνευσης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  <w:lang w:val="en-GB"/>
              </w:rPr>
            </w:pPr>
            <w:r w:rsidRPr="000D69A4">
              <w:rPr>
                <w:rFonts w:cs="Calibri"/>
                <w:bCs/>
                <w:lang w:val="en-GB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  <w:color w:val="000000"/>
                <w:lang w:val="en-GB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  <w:color w:val="000000"/>
                <w:lang w:val="en-GB"/>
              </w:rPr>
            </w:pPr>
          </w:p>
        </w:tc>
      </w:tr>
      <w:tr w:rsidR="00CD38F1" w:rsidRPr="000D69A4" w:rsidTr="00201499">
        <w:trPr>
          <w:trHeight w:val="30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</w:rPr>
            </w:pPr>
            <w:r w:rsidRPr="000D69A4">
              <w:rPr>
                <w:rFonts w:cs="Calibri"/>
                <w:bCs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0D69A4" w:rsidRDefault="00CD38F1" w:rsidP="00201499">
            <w:pPr>
              <w:pStyle w:val="TableParagraph"/>
              <w:rPr>
                <w:rFonts w:cs="Calibri"/>
                <w:bCs/>
                <w:lang w:val="el-GR"/>
              </w:rPr>
            </w:pPr>
            <w:proofErr w:type="spellStart"/>
            <w:r w:rsidRPr="000D69A4">
              <w:rPr>
                <w:rFonts w:cs="Calibri"/>
                <w:bCs/>
              </w:rPr>
              <w:t>Μετ</w:t>
            </w:r>
            <w:proofErr w:type="spellEnd"/>
            <w:r w:rsidRPr="000D69A4">
              <w:rPr>
                <w:rFonts w:cs="Calibri"/>
                <w:bCs/>
              </w:rPr>
              <w:t xml:space="preserve">αλλική </w:t>
            </w:r>
            <w:r w:rsidRPr="000D69A4">
              <w:rPr>
                <w:rFonts w:cs="Calibri"/>
                <w:bCs/>
                <w:lang w:val="el-GR"/>
              </w:rPr>
              <w:t>Κ</w:t>
            </w:r>
            <w:r w:rsidRPr="000D69A4">
              <w:rPr>
                <w:rFonts w:cs="Calibri"/>
                <w:bCs/>
              </w:rPr>
              <w:t>ατα</w:t>
            </w:r>
            <w:proofErr w:type="spellStart"/>
            <w:r w:rsidRPr="000D69A4">
              <w:rPr>
                <w:rFonts w:cs="Calibri"/>
                <w:bCs/>
              </w:rPr>
              <w:t>σκευή</w:t>
            </w:r>
            <w:proofErr w:type="spellEnd"/>
            <w:r w:rsidRPr="000D69A4">
              <w:rPr>
                <w:rFonts w:cs="Calibri"/>
                <w:bCs/>
                <w:lang w:val="el-GR"/>
              </w:rPr>
              <w:t xml:space="preserve"> -</w:t>
            </w:r>
            <w:r w:rsidRPr="000D69A4">
              <w:rPr>
                <w:rFonts w:cs="Calibri"/>
                <w:bCs/>
              </w:rPr>
              <w:t xml:space="preserve"> Παρα</w:t>
            </w:r>
            <w:proofErr w:type="spellStart"/>
            <w:r w:rsidRPr="000D69A4">
              <w:rPr>
                <w:rFonts w:cs="Calibri"/>
                <w:bCs/>
              </w:rPr>
              <w:t>τηρητηρί</w:t>
            </w:r>
            <w:proofErr w:type="spellEnd"/>
            <w:r w:rsidRPr="000D69A4">
              <w:rPr>
                <w:rFonts w:cs="Calibri"/>
                <w:bCs/>
                <w:lang w:val="el-GR"/>
              </w:rPr>
              <w:t>ο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  <w:lang w:val="el-GR"/>
              </w:rPr>
            </w:pPr>
            <w:r w:rsidRPr="000D69A4">
              <w:rPr>
                <w:rFonts w:cs="Calibri"/>
                <w:bCs/>
                <w:lang w:val="el-GR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  <w:color w:val="000000"/>
                <w:lang w:val="en-GB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  <w:color w:val="000000"/>
              </w:rPr>
            </w:pPr>
          </w:p>
        </w:tc>
      </w:tr>
      <w:tr w:rsidR="00CD38F1" w:rsidRPr="000D69A4" w:rsidTr="00201499">
        <w:trPr>
          <w:trHeight w:val="30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</w:rPr>
            </w:pPr>
            <w:r w:rsidRPr="000D69A4">
              <w:rPr>
                <w:rFonts w:cs="Calibri"/>
                <w:bCs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0D69A4" w:rsidRDefault="00CD38F1" w:rsidP="00201499">
            <w:pPr>
              <w:pStyle w:val="TableParagraph"/>
              <w:rPr>
                <w:rFonts w:cs="Calibri"/>
                <w:bCs/>
              </w:rPr>
            </w:pPr>
            <w:proofErr w:type="spellStart"/>
            <w:r w:rsidRPr="000D69A4">
              <w:rPr>
                <w:rFonts w:cs="Calibri"/>
                <w:bCs/>
              </w:rPr>
              <w:t>Ηλεκτρολογική</w:t>
            </w:r>
            <w:proofErr w:type="spellEnd"/>
            <w:r w:rsidRPr="000D69A4">
              <w:rPr>
                <w:rFonts w:cs="Calibri"/>
                <w:bCs/>
              </w:rPr>
              <w:t xml:space="preserve"> </w:t>
            </w:r>
            <w:proofErr w:type="spellStart"/>
            <w:r w:rsidRPr="000D69A4">
              <w:rPr>
                <w:rFonts w:cs="Calibri"/>
                <w:bCs/>
              </w:rPr>
              <w:t>Εγκ</w:t>
            </w:r>
            <w:proofErr w:type="spellEnd"/>
            <w:r w:rsidRPr="000D69A4">
              <w:rPr>
                <w:rFonts w:cs="Calibri"/>
                <w:bCs/>
              </w:rPr>
              <w:t>ατάσταση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</w:rPr>
            </w:pPr>
            <w:r w:rsidRPr="000D69A4">
              <w:rPr>
                <w:rFonts w:cs="Calibri"/>
                <w:bCs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  <w:color w:val="00000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  <w:color w:val="000000"/>
                <w:lang w:val="en-GB"/>
              </w:rPr>
            </w:pPr>
          </w:p>
        </w:tc>
      </w:tr>
      <w:tr w:rsidR="00CD38F1" w:rsidRPr="000D69A4" w:rsidTr="00201499">
        <w:trPr>
          <w:trHeight w:val="30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</w:rPr>
            </w:pPr>
            <w:r w:rsidRPr="000D69A4">
              <w:rPr>
                <w:rFonts w:cs="Calibri"/>
                <w:bCs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0D69A4" w:rsidRDefault="00CD38F1" w:rsidP="00201499">
            <w:pPr>
              <w:pStyle w:val="TableParagraph"/>
              <w:rPr>
                <w:rFonts w:cs="Calibri"/>
                <w:bCs/>
                <w:lang w:val="el-GR"/>
              </w:rPr>
            </w:pPr>
            <w:proofErr w:type="spellStart"/>
            <w:r w:rsidRPr="000D69A4">
              <w:rPr>
                <w:rFonts w:cs="Calibri"/>
                <w:bCs/>
                <w:lang w:val="el-GR"/>
              </w:rPr>
              <w:t>Ηλεκτρ</w:t>
            </w:r>
            <w:r w:rsidRPr="000D69A4">
              <w:rPr>
                <w:rFonts w:cs="Calibri"/>
                <w:bCs/>
              </w:rPr>
              <w:t>ολογικοί</w:t>
            </w:r>
            <w:proofErr w:type="spellEnd"/>
            <w:r w:rsidRPr="000D69A4">
              <w:rPr>
                <w:rFonts w:cs="Calibri"/>
                <w:bCs/>
                <w:lang w:val="el-GR"/>
              </w:rPr>
              <w:t xml:space="preserve"> Πίνακες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</w:rPr>
            </w:pPr>
            <w:r w:rsidRPr="000D69A4">
              <w:rPr>
                <w:rFonts w:cs="Calibri"/>
                <w:bCs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  <w:color w:val="000000"/>
                <w:lang w:val="en-GB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  <w:color w:val="000000"/>
                <w:lang w:val="el-GR"/>
              </w:rPr>
            </w:pPr>
          </w:p>
        </w:tc>
      </w:tr>
      <w:tr w:rsidR="00CD38F1" w:rsidRPr="000D69A4" w:rsidTr="00201499">
        <w:trPr>
          <w:trHeight w:val="30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</w:rPr>
            </w:pPr>
            <w:r w:rsidRPr="000D69A4">
              <w:rPr>
                <w:rFonts w:cs="Calibri"/>
                <w:bCs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0D69A4" w:rsidRDefault="00CD38F1" w:rsidP="00201499">
            <w:pPr>
              <w:pStyle w:val="TableParagraph"/>
              <w:rPr>
                <w:rFonts w:cs="Calibri"/>
                <w:bCs/>
                <w:lang w:val="el-GR"/>
              </w:rPr>
            </w:pPr>
            <w:r w:rsidRPr="000D69A4">
              <w:rPr>
                <w:rFonts w:cs="Calibri"/>
                <w:bCs/>
                <w:lang w:val="el-GR"/>
              </w:rPr>
              <w:t xml:space="preserve">Αυτόνομο </w:t>
            </w:r>
            <w:proofErr w:type="spellStart"/>
            <w:r w:rsidRPr="000D69A4">
              <w:rPr>
                <w:rFonts w:cs="Calibri"/>
                <w:bCs/>
                <w:lang w:val="el-GR"/>
              </w:rPr>
              <w:t>Φωτοβολταϊκό</w:t>
            </w:r>
            <w:proofErr w:type="spellEnd"/>
            <w:r w:rsidRPr="000D69A4">
              <w:rPr>
                <w:rFonts w:cs="Calibri"/>
                <w:bCs/>
                <w:lang w:val="el-GR"/>
              </w:rPr>
              <w:t xml:space="preserve"> Σύστημα Τροφοδοσίας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  <w:lang w:val="el-GR"/>
              </w:rPr>
            </w:pPr>
            <w:r w:rsidRPr="000D69A4">
              <w:rPr>
                <w:rFonts w:cs="Calibri"/>
                <w:bCs/>
                <w:lang w:val="el-GR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  <w:color w:val="000000"/>
                <w:lang w:val="el-GR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  <w:color w:val="000000"/>
                <w:lang w:val="en-GB"/>
              </w:rPr>
            </w:pPr>
          </w:p>
        </w:tc>
      </w:tr>
      <w:tr w:rsidR="00CD38F1" w:rsidRPr="000D69A4" w:rsidTr="00201499">
        <w:trPr>
          <w:trHeight w:val="20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</w:rPr>
            </w:pPr>
            <w:r w:rsidRPr="000D69A4">
              <w:rPr>
                <w:rFonts w:cs="Calibri"/>
                <w:bCs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0D69A4" w:rsidRDefault="00CD38F1" w:rsidP="00201499">
            <w:pPr>
              <w:pStyle w:val="TableParagraph"/>
              <w:rPr>
                <w:rFonts w:cs="Calibri"/>
                <w:bCs/>
                <w:lang w:val="el-GR"/>
              </w:rPr>
            </w:pPr>
            <w:proofErr w:type="spellStart"/>
            <w:r w:rsidRPr="000D69A4">
              <w:rPr>
                <w:rFonts w:cs="Calibri"/>
                <w:bCs/>
              </w:rPr>
              <w:t>Κερ</w:t>
            </w:r>
            <w:proofErr w:type="spellEnd"/>
            <w:r w:rsidRPr="000D69A4">
              <w:rPr>
                <w:rFonts w:cs="Calibri"/>
                <w:bCs/>
              </w:rPr>
              <w:t xml:space="preserve">αίες </w:t>
            </w:r>
            <w:proofErr w:type="spellStart"/>
            <w:r w:rsidRPr="000D69A4">
              <w:rPr>
                <w:rFonts w:cs="Calibri"/>
                <w:bCs/>
              </w:rPr>
              <w:t>γι</w:t>
            </w:r>
            <w:proofErr w:type="spellEnd"/>
            <w:r w:rsidRPr="000D69A4">
              <w:rPr>
                <w:rFonts w:cs="Calibri"/>
                <w:bCs/>
              </w:rPr>
              <w:t>α α</w:t>
            </w:r>
            <w:proofErr w:type="spellStart"/>
            <w:r w:rsidRPr="000D69A4">
              <w:rPr>
                <w:rFonts w:cs="Calibri"/>
                <w:bCs/>
              </w:rPr>
              <w:t>σύρμ</w:t>
            </w:r>
            <w:proofErr w:type="spellEnd"/>
            <w:r w:rsidRPr="000D69A4">
              <w:rPr>
                <w:rFonts w:cs="Calibri"/>
                <w:bCs/>
              </w:rPr>
              <w:t xml:space="preserve">ατη </w:t>
            </w:r>
            <w:proofErr w:type="spellStart"/>
            <w:r w:rsidRPr="000D69A4">
              <w:rPr>
                <w:rFonts w:cs="Calibri"/>
                <w:bCs/>
              </w:rPr>
              <w:t>ζεύξη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</w:rPr>
            </w:pPr>
            <w:r w:rsidRPr="000D69A4">
              <w:rPr>
                <w:rFonts w:cs="Calibri"/>
                <w:color w:val="000000"/>
                <w:lang w:val="el-GR"/>
              </w:rPr>
              <w:t>6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  <w:color w:val="000000"/>
                <w:lang w:val="en-GB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  <w:color w:val="000000"/>
                <w:lang w:val="en-GB"/>
              </w:rPr>
            </w:pPr>
          </w:p>
        </w:tc>
      </w:tr>
      <w:tr w:rsidR="00CD38F1" w:rsidRPr="000D69A4" w:rsidTr="00201499">
        <w:trPr>
          <w:trHeight w:val="30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</w:rPr>
            </w:pPr>
            <w:r w:rsidRPr="000D69A4">
              <w:rPr>
                <w:rFonts w:cs="Calibri"/>
                <w:bCs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0D69A4" w:rsidRDefault="00CD38F1" w:rsidP="00201499">
            <w:pPr>
              <w:pStyle w:val="TableParagraph"/>
              <w:rPr>
                <w:rFonts w:cs="Calibri"/>
                <w:bCs/>
              </w:rPr>
            </w:pPr>
            <w:r w:rsidRPr="000D69A4">
              <w:rPr>
                <w:rFonts w:cs="Calibri"/>
                <w:bCs/>
                <w:color w:val="000000"/>
                <w:lang w:val="el-GR"/>
              </w:rPr>
              <w:t xml:space="preserve">Κεντρικός </w:t>
            </w:r>
            <w:proofErr w:type="spellStart"/>
            <w:r w:rsidRPr="000D69A4">
              <w:rPr>
                <w:rFonts w:cs="Calibri"/>
                <w:bCs/>
                <w:color w:val="000000"/>
              </w:rPr>
              <w:t>Δι</w:t>
            </w:r>
            <w:proofErr w:type="spellEnd"/>
            <w:r w:rsidRPr="000D69A4">
              <w:rPr>
                <w:rFonts w:cs="Calibri"/>
                <w:bCs/>
                <w:color w:val="000000"/>
              </w:rPr>
              <w:t>ακομιστής</w:t>
            </w:r>
            <w:r w:rsidRPr="000D69A4">
              <w:rPr>
                <w:rFonts w:cs="Calibri"/>
                <w:bCs/>
                <w:color w:val="000000"/>
                <w:lang w:val="el-GR"/>
              </w:rPr>
              <w:t xml:space="preserve"> (</w:t>
            </w:r>
            <w:r w:rsidRPr="000D69A4">
              <w:rPr>
                <w:rFonts w:cs="Calibri"/>
                <w:bCs/>
                <w:color w:val="000000"/>
              </w:rPr>
              <w:t>Server</w:t>
            </w:r>
            <w:r w:rsidRPr="000D69A4">
              <w:rPr>
                <w:rFonts w:cs="Calibri"/>
                <w:bCs/>
                <w:color w:val="000000"/>
                <w:lang w:val="el-GR"/>
              </w:rPr>
              <w:t>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</w:rPr>
            </w:pPr>
            <w:r w:rsidRPr="000D69A4">
              <w:rPr>
                <w:rFonts w:cs="Calibri"/>
                <w:bCs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  <w:color w:val="000000"/>
                <w:lang w:val="en-GB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  <w:color w:val="000000"/>
                <w:lang w:val="en-GB"/>
              </w:rPr>
            </w:pPr>
          </w:p>
        </w:tc>
      </w:tr>
      <w:tr w:rsidR="00CD38F1" w:rsidRPr="000D69A4" w:rsidTr="00201499">
        <w:trPr>
          <w:trHeight w:val="30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</w:rPr>
            </w:pPr>
            <w:r w:rsidRPr="000D69A4">
              <w:rPr>
                <w:rFonts w:cs="Calibri"/>
                <w:bCs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0D69A4" w:rsidRDefault="00CD38F1" w:rsidP="00201499">
            <w:pPr>
              <w:pStyle w:val="TableParagraph"/>
              <w:rPr>
                <w:rFonts w:cs="Calibri"/>
                <w:bCs/>
                <w:lang w:val="el-GR"/>
              </w:rPr>
            </w:pPr>
            <w:proofErr w:type="spellStart"/>
            <w:r w:rsidRPr="000D69A4">
              <w:rPr>
                <w:rFonts w:cs="Calibri"/>
                <w:bCs/>
              </w:rPr>
              <w:t>Στ</w:t>
            </w:r>
            <w:proofErr w:type="spellEnd"/>
            <w:r w:rsidRPr="000D69A4">
              <w:rPr>
                <w:rFonts w:cs="Calibri"/>
                <w:bCs/>
              </w:rPr>
              <w:t xml:space="preserve">αθμός </w:t>
            </w:r>
            <w:r w:rsidRPr="000D69A4">
              <w:rPr>
                <w:rFonts w:cs="Calibri"/>
                <w:bCs/>
                <w:lang w:val="en-GB"/>
              </w:rPr>
              <w:t>E</w:t>
            </w:r>
            <w:proofErr w:type="spellStart"/>
            <w:r w:rsidRPr="000D69A4">
              <w:rPr>
                <w:rFonts w:cs="Calibri"/>
                <w:bCs/>
              </w:rPr>
              <w:t>ργ</w:t>
            </w:r>
            <w:proofErr w:type="spellEnd"/>
            <w:r w:rsidRPr="000D69A4">
              <w:rPr>
                <w:rFonts w:cs="Calibri"/>
                <w:bCs/>
              </w:rPr>
              <w:t>ασίας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</w:rPr>
            </w:pPr>
            <w:r w:rsidRPr="000D69A4">
              <w:rPr>
                <w:rFonts w:cs="Calibri"/>
                <w:bCs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  <w:color w:val="000000"/>
                <w:lang w:val="en-GB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  <w:color w:val="000000"/>
                <w:lang w:val="en-GB"/>
              </w:rPr>
            </w:pPr>
          </w:p>
        </w:tc>
      </w:tr>
      <w:tr w:rsidR="00CD38F1" w:rsidRPr="000D69A4" w:rsidTr="00201499">
        <w:trPr>
          <w:trHeight w:val="30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</w:rPr>
            </w:pPr>
            <w:r w:rsidRPr="000D69A4">
              <w:rPr>
                <w:rFonts w:cs="Calibri"/>
                <w:bCs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0D69A4" w:rsidRDefault="00CD38F1" w:rsidP="00201499">
            <w:pPr>
              <w:pStyle w:val="TableParagraph"/>
              <w:rPr>
                <w:rFonts w:cs="Calibri"/>
                <w:bCs/>
              </w:rPr>
            </w:pPr>
            <w:r w:rsidRPr="000D69A4">
              <w:rPr>
                <w:rFonts w:cs="Calibri"/>
                <w:bCs/>
                <w:color w:val="000000"/>
                <w:lang w:val="el-GR"/>
              </w:rPr>
              <w:t xml:space="preserve">Σύστημα Αδιάλειπτης Τροφοδοσίας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</w:rPr>
            </w:pPr>
            <w:r w:rsidRPr="000D69A4">
              <w:rPr>
                <w:rFonts w:cs="Calibri"/>
                <w:bCs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  <w:color w:val="000000"/>
                <w:lang w:val="en-GB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  <w:color w:val="000000"/>
                <w:lang w:val="en-GB"/>
              </w:rPr>
            </w:pPr>
          </w:p>
        </w:tc>
      </w:tr>
      <w:tr w:rsidR="00CD38F1" w:rsidRPr="000D69A4" w:rsidTr="00201499">
        <w:trPr>
          <w:trHeight w:val="30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</w:rPr>
            </w:pPr>
            <w:r w:rsidRPr="000D69A4">
              <w:rPr>
                <w:rFonts w:cs="Calibri"/>
                <w:bCs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0D69A4" w:rsidRDefault="00CD38F1" w:rsidP="00201499">
            <w:pPr>
              <w:pStyle w:val="TableParagraph"/>
              <w:rPr>
                <w:rFonts w:cs="Calibri"/>
                <w:bCs/>
              </w:rPr>
            </w:pPr>
            <w:r w:rsidRPr="000D69A4">
              <w:rPr>
                <w:rFonts w:cs="Calibri"/>
                <w:bCs/>
                <w:color w:val="000000"/>
                <w:lang w:val="el-GR"/>
              </w:rPr>
              <w:t>Γειώσεις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</w:rPr>
            </w:pPr>
            <w:r w:rsidRPr="000D69A4">
              <w:rPr>
                <w:rFonts w:cs="Calibri"/>
                <w:bCs/>
                <w:lang w:val="el-GR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  <w:color w:val="000000"/>
                <w:lang w:val="en-GB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  <w:color w:val="000000"/>
                <w:lang w:val="en-GB"/>
              </w:rPr>
            </w:pPr>
          </w:p>
        </w:tc>
      </w:tr>
      <w:tr w:rsidR="00CD38F1" w:rsidRPr="000D69A4" w:rsidTr="00201499">
        <w:trPr>
          <w:trHeight w:val="30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</w:rPr>
            </w:pPr>
            <w:r w:rsidRPr="000D69A4">
              <w:rPr>
                <w:rFonts w:cs="Calibri"/>
                <w:bCs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913950" w:rsidRDefault="00CD38F1" w:rsidP="00201499">
            <w:pPr>
              <w:pStyle w:val="TableParagraph"/>
              <w:rPr>
                <w:rFonts w:cs="Calibri"/>
                <w:bCs/>
                <w:lang w:val="el-GR"/>
              </w:rPr>
            </w:pPr>
            <w:r w:rsidRPr="00913950">
              <w:rPr>
                <w:rFonts w:cs="Calibri"/>
                <w:bCs/>
                <w:color w:val="000000"/>
                <w:lang w:val="el-GR"/>
              </w:rPr>
              <w:t>Παραμετροποίηση του συστήματος και θέση σε λειτουργία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</w:rPr>
            </w:pPr>
            <w:r w:rsidRPr="000D69A4">
              <w:rPr>
                <w:rFonts w:cs="Calibri"/>
                <w:bCs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  <w:color w:val="00000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  <w:color w:val="000000"/>
              </w:rPr>
            </w:pPr>
          </w:p>
        </w:tc>
      </w:tr>
      <w:tr w:rsidR="00CD38F1" w:rsidRPr="000D69A4" w:rsidTr="00201499">
        <w:trPr>
          <w:trHeight w:val="303"/>
        </w:trPr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8F1" w:rsidRPr="000D69A4" w:rsidRDefault="00CD38F1" w:rsidP="00201499">
            <w:pPr>
              <w:pStyle w:val="TableParagraph"/>
              <w:rPr>
                <w:rFonts w:cs="Calibri"/>
                <w:bCs/>
                <w:lang w:val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8F1" w:rsidRPr="000D69A4" w:rsidRDefault="00CD38F1" w:rsidP="00201499">
            <w:pPr>
              <w:pStyle w:val="TableParagraph"/>
              <w:rPr>
                <w:rFonts w:cs="Calibri"/>
                <w:bCs/>
                <w:lang w:val="el-GR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  <w:lang w:val="el-GR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  <w:lang w:val="el-GR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Cs/>
                <w:lang w:val="el-GR"/>
              </w:rPr>
            </w:pPr>
          </w:p>
        </w:tc>
      </w:tr>
      <w:tr w:rsidR="00CD38F1" w:rsidRPr="000D69A4" w:rsidTr="00201499">
        <w:trPr>
          <w:trHeight w:val="303"/>
        </w:trPr>
        <w:tc>
          <w:tcPr>
            <w:tcW w:w="7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0D69A4" w:rsidRDefault="00CD38F1" w:rsidP="00201499">
            <w:pPr>
              <w:pStyle w:val="TableParagraph"/>
              <w:jc w:val="right"/>
              <w:rPr>
                <w:rFonts w:cs="Calibri"/>
                <w:b/>
                <w:lang w:val="el-GR"/>
              </w:rPr>
            </w:pPr>
            <w:r w:rsidRPr="000D69A4">
              <w:rPr>
                <w:rFonts w:eastAsia="Times New Roman" w:cs="Calibri"/>
                <w:b/>
                <w:color w:val="000000"/>
                <w:lang w:eastAsia="el-GR"/>
              </w:rPr>
              <w:t>ΣΥΝΟΛΟ: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/>
                <w:bCs/>
                <w:lang w:val="el-GR"/>
              </w:rPr>
            </w:pPr>
          </w:p>
        </w:tc>
      </w:tr>
      <w:tr w:rsidR="00CD38F1" w:rsidRPr="000D69A4" w:rsidTr="00201499">
        <w:trPr>
          <w:trHeight w:val="303"/>
        </w:trPr>
        <w:tc>
          <w:tcPr>
            <w:tcW w:w="7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0D69A4" w:rsidRDefault="00CD38F1" w:rsidP="00201499">
            <w:pPr>
              <w:pStyle w:val="TableParagraph"/>
              <w:jc w:val="right"/>
              <w:rPr>
                <w:rFonts w:cs="Calibri"/>
                <w:b/>
                <w:lang w:val="el-GR"/>
              </w:rPr>
            </w:pPr>
            <w:r w:rsidRPr="000D69A4">
              <w:rPr>
                <w:rFonts w:eastAsia="Times New Roman" w:cs="Calibri"/>
                <w:b/>
                <w:color w:val="000000"/>
                <w:lang w:eastAsia="el-GR"/>
              </w:rPr>
              <w:t>ΦΠΑ (24%)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/>
                <w:bCs/>
                <w:lang w:val="el-GR"/>
              </w:rPr>
            </w:pPr>
          </w:p>
        </w:tc>
      </w:tr>
      <w:tr w:rsidR="00CD38F1" w:rsidRPr="000D69A4" w:rsidTr="00201499">
        <w:trPr>
          <w:trHeight w:val="59"/>
        </w:trPr>
        <w:tc>
          <w:tcPr>
            <w:tcW w:w="7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8F1" w:rsidRPr="000D69A4" w:rsidRDefault="00CD38F1" w:rsidP="00201499">
            <w:pPr>
              <w:pStyle w:val="TableParagraph"/>
              <w:jc w:val="right"/>
              <w:rPr>
                <w:rFonts w:cs="Calibri"/>
                <w:b/>
                <w:lang w:val="el-GR"/>
              </w:rPr>
            </w:pPr>
            <w:r w:rsidRPr="000D69A4">
              <w:rPr>
                <w:rFonts w:eastAsia="Times New Roman" w:cs="Calibri"/>
                <w:b/>
                <w:color w:val="000000"/>
                <w:lang w:eastAsia="el-GR"/>
              </w:rPr>
              <w:t>ΣΥΝΟΛΟ ΜΕ ΦΠΑ: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8F1" w:rsidRPr="000D69A4" w:rsidRDefault="00CD38F1" w:rsidP="00201499">
            <w:pPr>
              <w:pStyle w:val="TableParagraph"/>
              <w:jc w:val="center"/>
              <w:rPr>
                <w:rFonts w:cs="Calibri"/>
                <w:b/>
                <w:lang w:val="el-GR"/>
              </w:rPr>
            </w:pPr>
          </w:p>
        </w:tc>
      </w:tr>
    </w:tbl>
    <w:p w:rsidR="00CD38F1" w:rsidRDefault="00CD38F1" w:rsidP="00CD38F1">
      <w:pPr>
        <w:rPr>
          <w:lang w:val="el-GR"/>
        </w:rPr>
      </w:pPr>
    </w:p>
    <w:p w:rsidR="00CD38F1" w:rsidRDefault="00CD38F1" w:rsidP="00CD38F1">
      <w:pPr>
        <w:rPr>
          <w:lang w:val="el-GR"/>
        </w:rPr>
      </w:pPr>
      <w:bookmarkStart w:id="0" w:name="_GoBack"/>
      <w:bookmarkEnd w:id="0"/>
    </w:p>
    <w:sectPr w:rsidR="00CD38F1">
      <w:headerReference w:type="default" r:id="rId8"/>
      <w:footerReference w:type="default" r:id="rId9"/>
      <w:pgSz w:w="11906" w:h="16838"/>
      <w:pgMar w:top="1134" w:right="1134" w:bottom="1134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6598" w:rsidRDefault="008C6598">
      <w:pPr>
        <w:spacing w:after="0"/>
      </w:pPr>
      <w:r>
        <w:separator/>
      </w:r>
    </w:p>
  </w:endnote>
  <w:endnote w:type="continuationSeparator" w:id="0">
    <w:p w:rsidR="008C6598" w:rsidRDefault="008C659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charset w:val="00"/>
    <w:family w:val="auto"/>
    <w:pitch w:val="variable"/>
    <w:sig w:usb0="00000003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altName w:val="Calibri"/>
    <w:charset w:val="A1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763E" w:rsidRDefault="00DB763E">
    <w:pPr>
      <w:pStyle w:val="af6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:rsidR="00DB763E" w:rsidRDefault="00DB763E">
    <w:pPr>
      <w:pStyle w:val="af6"/>
      <w:spacing w:after="0"/>
      <w:jc w:val="center"/>
    </w:pPr>
    <w:r>
      <w:rPr>
        <w:sz w:val="20"/>
        <w:szCs w:val="20"/>
        <w:lang w:val="el-GR"/>
      </w:rPr>
      <w:t xml:space="preserve">Σελίδα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BC76CF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6598" w:rsidRDefault="008C6598">
      <w:pPr>
        <w:spacing w:after="0"/>
      </w:pPr>
      <w:r>
        <w:separator/>
      </w:r>
    </w:p>
  </w:footnote>
  <w:footnote w:type="continuationSeparator" w:id="0">
    <w:p w:rsidR="008C6598" w:rsidRDefault="008C659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763E" w:rsidRPr="00F46D65" w:rsidRDefault="00F46D65" w:rsidP="00F46D65">
    <w:pPr>
      <w:pStyle w:val="af7"/>
      <w:jc w:val="center"/>
      <w:rPr>
        <w:lang w:val="el-GR"/>
      </w:rPr>
    </w:pPr>
    <w:r w:rsidRPr="00F46D65">
      <w:rPr>
        <w:rFonts w:eastAsia="Calibri"/>
        <w:szCs w:val="22"/>
        <w:lang w:val="el-GR"/>
      </w:rPr>
      <w:t xml:space="preserve">Εγκατάσταση συστήματος ανίχνευσης πυρκαγιών στο δάσος </w:t>
    </w:r>
    <w:proofErr w:type="spellStart"/>
    <w:r w:rsidRPr="00F46D65">
      <w:rPr>
        <w:rFonts w:eastAsia="Calibri"/>
        <w:szCs w:val="22"/>
        <w:lang w:val="el-GR"/>
      </w:rPr>
      <w:t>Λογγιτσίου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pStyle w:val="5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el-GR"/>
      </w:rPr>
    </w:lvl>
  </w:abstractNum>
  <w:abstractNum w:abstractNumId="10" w15:restartNumberingAfterBreak="0">
    <w:nsid w:val="00230029"/>
    <w:multiLevelType w:val="hybridMultilevel"/>
    <w:tmpl w:val="E988C074"/>
    <w:numStyleLink w:val="ImportedStyle11"/>
  </w:abstractNum>
  <w:abstractNum w:abstractNumId="11" w15:restartNumberingAfterBreak="0">
    <w:nsid w:val="01BE0AF3"/>
    <w:multiLevelType w:val="multilevel"/>
    <w:tmpl w:val="569AA9E2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0B63058B"/>
    <w:multiLevelType w:val="multilevel"/>
    <w:tmpl w:val="85FC9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0F20793A"/>
    <w:multiLevelType w:val="multilevel"/>
    <w:tmpl w:val="D6D2AE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18BD3441"/>
    <w:multiLevelType w:val="hybridMultilevel"/>
    <w:tmpl w:val="635C5A7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2A0B85"/>
    <w:multiLevelType w:val="hybridMultilevel"/>
    <w:tmpl w:val="488467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631E08"/>
    <w:multiLevelType w:val="multilevel"/>
    <w:tmpl w:val="D918FB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5916146"/>
    <w:multiLevelType w:val="multilevel"/>
    <w:tmpl w:val="2082A1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6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-28" w:firstLine="568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785520D"/>
    <w:multiLevelType w:val="hybridMultilevel"/>
    <w:tmpl w:val="E988C074"/>
    <w:styleLink w:val="ImportedStyle11"/>
    <w:lvl w:ilvl="0" w:tplc="B2F282F8">
      <w:start w:val="1"/>
      <w:numFmt w:val="bullet"/>
      <w:lvlText w:val="·"/>
      <w:lvlJc w:val="left"/>
      <w:pPr>
        <w:ind w:left="64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0AA41E">
      <w:start w:val="1"/>
      <w:numFmt w:val="bullet"/>
      <w:lvlText w:val="·"/>
      <w:lvlJc w:val="left"/>
      <w:pPr>
        <w:ind w:left="64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8624536">
      <w:start w:val="1"/>
      <w:numFmt w:val="bullet"/>
      <w:lvlText w:val="·"/>
      <w:lvlJc w:val="left"/>
      <w:pPr>
        <w:ind w:left="64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8F06A94">
      <w:start w:val="1"/>
      <w:numFmt w:val="bullet"/>
      <w:lvlText w:val="·"/>
      <w:lvlJc w:val="left"/>
      <w:pPr>
        <w:ind w:left="64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294A200">
      <w:start w:val="1"/>
      <w:numFmt w:val="bullet"/>
      <w:lvlText w:val="·"/>
      <w:lvlJc w:val="left"/>
      <w:pPr>
        <w:ind w:left="64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BAC3D3A">
      <w:start w:val="1"/>
      <w:numFmt w:val="bullet"/>
      <w:lvlText w:val="·"/>
      <w:lvlJc w:val="left"/>
      <w:pPr>
        <w:ind w:left="64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54AE620">
      <w:start w:val="1"/>
      <w:numFmt w:val="bullet"/>
      <w:lvlText w:val="·"/>
      <w:lvlJc w:val="left"/>
      <w:pPr>
        <w:ind w:left="64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6DC1292">
      <w:start w:val="1"/>
      <w:numFmt w:val="bullet"/>
      <w:lvlText w:val="·"/>
      <w:lvlJc w:val="left"/>
      <w:pPr>
        <w:ind w:left="64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55E26A8">
      <w:start w:val="1"/>
      <w:numFmt w:val="bullet"/>
      <w:lvlText w:val="·"/>
      <w:lvlJc w:val="left"/>
      <w:pPr>
        <w:ind w:left="64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28090F2A"/>
    <w:multiLevelType w:val="hybridMultilevel"/>
    <w:tmpl w:val="FFFFFFFF"/>
    <w:styleLink w:val="BulletBig"/>
    <w:lvl w:ilvl="0" w:tplc="04080001">
      <w:start w:val="1"/>
      <w:numFmt w:val="bullet"/>
      <w:lvlText w:val="•"/>
      <w:lvlJc w:val="left"/>
      <w:pPr>
        <w:ind w:left="240" w:hanging="24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80003">
      <w:start w:val="1"/>
      <w:numFmt w:val="bullet"/>
      <w:lvlText w:val="•"/>
      <w:lvlJc w:val="left"/>
      <w:pPr>
        <w:ind w:left="480" w:hanging="24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80005">
      <w:start w:val="1"/>
      <w:numFmt w:val="bullet"/>
      <w:lvlText w:val="•"/>
      <w:lvlJc w:val="left"/>
      <w:pPr>
        <w:ind w:left="720" w:hanging="24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80001">
      <w:start w:val="1"/>
      <w:numFmt w:val="bullet"/>
      <w:lvlText w:val="•"/>
      <w:lvlJc w:val="left"/>
      <w:pPr>
        <w:ind w:left="960" w:hanging="24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80003">
      <w:start w:val="1"/>
      <w:numFmt w:val="bullet"/>
      <w:lvlText w:val="•"/>
      <w:lvlJc w:val="left"/>
      <w:pPr>
        <w:ind w:left="1200" w:hanging="24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080005">
      <w:start w:val="1"/>
      <w:numFmt w:val="bullet"/>
      <w:lvlText w:val="•"/>
      <w:lvlJc w:val="left"/>
      <w:pPr>
        <w:ind w:left="1440" w:hanging="24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080001">
      <w:start w:val="1"/>
      <w:numFmt w:val="bullet"/>
      <w:lvlText w:val="•"/>
      <w:lvlJc w:val="left"/>
      <w:pPr>
        <w:ind w:left="1680" w:hanging="24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080003">
      <w:start w:val="1"/>
      <w:numFmt w:val="bullet"/>
      <w:lvlText w:val="•"/>
      <w:lvlJc w:val="left"/>
      <w:pPr>
        <w:ind w:left="1920" w:hanging="24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080005">
      <w:start w:val="1"/>
      <w:numFmt w:val="bullet"/>
      <w:lvlText w:val="•"/>
      <w:lvlJc w:val="left"/>
      <w:pPr>
        <w:ind w:left="2160" w:hanging="24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2E954847"/>
    <w:multiLevelType w:val="hybridMultilevel"/>
    <w:tmpl w:val="D3D634B0"/>
    <w:numStyleLink w:val="ImportedStyle10"/>
  </w:abstractNum>
  <w:abstractNum w:abstractNumId="21" w15:restartNumberingAfterBreak="0">
    <w:nsid w:val="35344704"/>
    <w:multiLevelType w:val="hybridMultilevel"/>
    <w:tmpl w:val="1BD4FE32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5595F5C"/>
    <w:multiLevelType w:val="hybridMultilevel"/>
    <w:tmpl w:val="3958702A"/>
    <w:styleLink w:val="ImportedStyle4"/>
    <w:lvl w:ilvl="0" w:tplc="7D908862">
      <w:start w:val="1"/>
      <w:numFmt w:val="bullet"/>
      <w:lvlText w:val="•"/>
      <w:lvlJc w:val="left"/>
      <w:pPr>
        <w:ind w:left="360" w:hanging="36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4CAB840">
      <w:start w:val="1"/>
      <w:numFmt w:val="bullet"/>
      <w:lvlText w:val="•"/>
      <w:lvlJc w:val="left"/>
      <w:pPr>
        <w:ind w:left="360" w:hanging="36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588720">
      <w:start w:val="1"/>
      <w:numFmt w:val="bullet"/>
      <w:lvlText w:val="•"/>
      <w:lvlJc w:val="left"/>
      <w:pPr>
        <w:ind w:left="360" w:hanging="36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B3E4D3A">
      <w:start w:val="1"/>
      <w:numFmt w:val="bullet"/>
      <w:lvlText w:val="•"/>
      <w:lvlJc w:val="left"/>
      <w:pPr>
        <w:ind w:left="360" w:hanging="36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13E1E60">
      <w:start w:val="1"/>
      <w:numFmt w:val="bullet"/>
      <w:lvlText w:val="•"/>
      <w:lvlJc w:val="left"/>
      <w:pPr>
        <w:ind w:left="360" w:hanging="36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8A961C">
      <w:start w:val="1"/>
      <w:numFmt w:val="bullet"/>
      <w:lvlText w:val="•"/>
      <w:lvlJc w:val="left"/>
      <w:pPr>
        <w:ind w:left="360" w:hanging="36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EC8E452">
      <w:start w:val="1"/>
      <w:numFmt w:val="bullet"/>
      <w:lvlText w:val="•"/>
      <w:lvlJc w:val="left"/>
      <w:pPr>
        <w:ind w:left="360" w:hanging="36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992E1DA">
      <w:start w:val="1"/>
      <w:numFmt w:val="bullet"/>
      <w:lvlText w:val="•"/>
      <w:lvlJc w:val="left"/>
      <w:pPr>
        <w:ind w:left="360" w:hanging="36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E4831EE">
      <w:start w:val="1"/>
      <w:numFmt w:val="bullet"/>
      <w:lvlText w:val="•"/>
      <w:lvlJc w:val="left"/>
      <w:pPr>
        <w:ind w:left="360" w:hanging="36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3A0F01D5"/>
    <w:multiLevelType w:val="hybridMultilevel"/>
    <w:tmpl w:val="D3D634B0"/>
    <w:styleLink w:val="ImportedStyle10"/>
    <w:lvl w:ilvl="0" w:tplc="C9B25BCE">
      <w:start w:val="1"/>
      <w:numFmt w:val="bullet"/>
      <w:lvlText w:val="·"/>
      <w:lvlJc w:val="left"/>
      <w:pPr>
        <w:tabs>
          <w:tab w:val="left" w:pos="643"/>
        </w:tabs>
        <w:ind w:left="100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0FA86D6">
      <w:start w:val="1"/>
      <w:numFmt w:val="bullet"/>
      <w:lvlText w:val="o"/>
      <w:lvlJc w:val="left"/>
      <w:pPr>
        <w:tabs>
          <w:tab w:val="left" w:pos="643"/>
        </w:tabs>
        <w:ind w:left="172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63043C4">
      <w:start w:val="1"/>
      <w:numFmt w:val="bullet"/>
      <w:lvlText w:val="▪"/>
      <w:lvlJc w:val="left"/>
      <w:pPr>
        <w:tabs>
          <w:tab w:val="left" w:pos="643"/>
        </w:tabs>
        <w:ind w:left="244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916DF6E">
      <w:start w:val="1"/>
      <w:numFmt w:val="bullet"/>
      <w:lvlText w:val="·"/>
      <w:lvlJc w:val="left"/>
      <w:pPr>
        <w:tabs>
          <w:tab w:val="left" w:pos="643"/>
        </w:tabs>
        <w:ind w:left="31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7F248BA">
      <w:start w:val="1"/>
      <w:numFmt w:val="bullet"/>
      <w:lvlText w:val="o"/>
      <w:lvlJc w:val="left"/>
      <w:pPr>
        <w:tabs>
          <w:tab w:val="left" w:pos="643"/>
        </w:tabs>
        <w:ind w:left="388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DFE9BAC">
      <w:start w:val="1"/>
      <w:numFmt w:val="bullet"/>
      <w:lvlText w:val="▪"/>
      <w:lvlJc w:val="left"/>
      <w:pPr>
        <w:tabs>
          <w:tab w:val="left" w:pos="643"/>
        </w:tabs>
        <w:ind w:left="460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CC0BAAE">
      <w:start w:val="1"/>
      <w:numFmt w:val="bullet"/>
      <w:lvlText w:val="·"/>
      <w:lvlJc w:val="left"/>
      <w:pPr>
        <w:tabs>
          <w:tab w:val="left" w:pos="643"/>
        </w:tabs>
        <w:ind w:left="532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0AA3416">
      <w:start w:val="1"/>
      <w:numFmt w:val="bullet"/>
      <w:lvlText w:val="o"/>
      <w:lvlJc w:val="left"/>
      <w:pPr>
        <w:tabs>
          <w:tab w:val="left" w:pos="643"/>
        </w:tabs>
        <w:ind w:left="604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F0E95C4">
      <w:start w:val="1"/>
      <w:numFmt w:val="bullet"/>
      <w:lvlText w:val="▪"/>
      <w:lvlJc w:val="left"/>
      <w:pPr>
        <w:tabs>
          <w:tab w:val="left" w:pos="643"/>
        </w:tabs>
        <w:ind w:left="67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3BB96499"/>
    <w:multiLevelType w:val="hybridMultilevel"/>
    <w:tmpl w:val="992824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D167FC"/>
    <w:multiLevelType w:val="hybridMultilevel"/>
    <w:tmpl w:val="FEE40B9E"/>
    <w:styleLink w:val="ImportedStyle9"/>
    <w:lvl w:ilvl="0" w:tplc="25CED07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A4E2F0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65632C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A1A2DE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2D44F8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47A110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25A7B7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1849AE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40534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49627AE0"/>
    <w:multiLevelType w:val="hybridMultilevel"/>
    <w:tmpl w:val="5DBEBE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DF33EA"/>
    <w:multiLevelType w:val="hybridMultilevel"/>
    <w:tmpl w:val="892CC1BE"/>
    <w:lvl w:ilvl="0" w:tplc="5C5E13A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F30A026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CC0066"/>
    <w:multiLevelType w:val="hybridMultilevel"/>
    <w:tmpl w:val="D1229C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5FC7EA8"/>
    <w:multiLevelType w:val="hybridMultilevel"/>
    <w:tmpl w:val="939C72F0"/>
    <w:lvl w:ilvl="0" w:tplc="D1065AC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52CE8"/>
    <w:multiLevelType w:val="hybridMultilevel"/>
    <w:tmpl w:val="02DE688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FB9C2AD2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4C5405"/>
    <w:multiLevelType w:val="hybridMultilevel"/>
    <w:tmpl w:val="2100402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B85AA6"/>
    <w:multiLevelType w:val="hybridMultilevel"/>
    <w:tmpl w:val="29A8637A"/>
    <w:numStyleLink w:val="ImportedStyle2"/>
  </w:abstractNum>
  <w:abstractNum w:abstractNumId="33" w15:restartNumberingAfterBreak="0">
    <w:nsid w:val="62EC3164"/>
    <w:multiLevelType w:val="hybridMultilevel"/>
    <w:tmpl w:val="742EAA82"/>
    <w:lvl w:ilvl="0" w:tplc="FB9C2AD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C3618FB"/>
    <w:multiLevelType w:val="multilevel"/>
    <w:tmpl w:val="E8709F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35" w15:restartNumberingAfterBreak="0">
    <w:nsid w:val="6D5F2DA3"/>
    <w:multiLevelType w:val="hybridMultilevel"/>
    <w:tmpl w:val="29A8637A"/>
    <w:styleLink w:val="ImportedStyle2"/>
    <w:lvl w:ilvl="0" w:tplc="DDB6313E">
      <w:start w:val="1"/>
      <w:numFmt w:val="bullet"/>
      <w:lvlText w:val="•"/>
      <w:lvlJc w:val="left"/>
      <w:pPr>
        <w:ind w:left="108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3A45DEE">
      <w:start w:val="1"/>
      <w:numFmt w:val="bullet"/>
      <w:lvlText w:val="o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DCEF480">
      <w:start w:val="1"/>
      <w:numFmt w:val="bullet"/>
      <w:lvlText w:val="▪"/>
      <w:lvlJc w:val="left"/>
      <w:pPr>
        <w:ind w:left="21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87278B0">
      <w:start w:val="1"/>
      <w:numFmt w:val="bullet"/>
      <w:lvlText w:val="•"/>
      <w:lvlJc w:val="left"/>
      <w:pPr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3D0FD22">
      <w:start w:val="1"/>
      <w:numFmt w:val="bullet"/>
      <w:lvlText w:val="o"/>
      <w:lvlJc w:val="left"/>
      <w:pPr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BCAE438">
      <w:start w:val="1"/>
      <w:numFmt w:val="bullet"/>
      <w:lvlText w:val="▪"/>
      <w:lvlJc w:val="left"/>
      <w:pPr>
        <w:ind w:left="43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408B1E8">
      <w:start w:val="1"/>
      <w:numFmt w:val="bullet"/>
      <w:lvlText w:val="•"/>
      <w:lvlJc w:val="left"/>
      <w:pPr>
        <w:ind w:left="50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FD8CEE0">
      <w:start w:val="1"/>
      <w:numFmt w:val="bullet"/>
      <w:lvlText w:val="o"/>
      <w:lvlJc w:val="left"/>
      <w:pPr>
        <w:ind w:left="57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8F6C434">
      <w:start w:val="1"/>
      <w:numFmt w:val="bullet"/>
      <w:lvlText w:val="▪"/>
      <w:lvlJc w:val="left"/>
      <w:pPr>
        <w:ind w:left="64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 w15:restartNumberingAfterBreak="0">
    <w:nsid w:val="6F5C60D1"/>
    <w:multiLevelType w:val="hybridMultilevel"/>
    <w:tmpl w:val="90A45DF0"/>
    <w:lvl w:ilvl="0" w:tplc="4F0AC658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21973E6"/>
    <w:multiLevelType w:val="hybridMultilevel"/>
    <w:tmpl w:val="404CF40A"/>
    <w:styleLink w:val="ImportedStyle8"/>
    <w:lvl w:ilvl="0" w:tplc="E1A0363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2804C2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45622E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0889E1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BE2BF8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9EC5B9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F10B37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8C4F1D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FF0D76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5"/>
  </w:num>
  <w:num w:numId="6">
    <w:abstractNumId w:val="32"/>
  </w:num>
  <w:num w:numId="7">
    <w:abstractNumId w:val="23"/>
  </w:num>
  <w:num w:numId="8">
    <w:abstractNumId w:val="20"/>
  </w:num>
  <w:num w:numId="9">
    <w:abstractNumId w:val="29"/>
  </w:num>
  <w:num w:numId="10">
    <w:abstractNumId w:val="21"/>
  </w:num>
  <w:num w:numId="11">
    <w:abstractNumId w:val="22"/>
  </w:num>
  <w:num w:numId="12">
    <w:abstractNumId w:val="11"/>
  </w:num>
  <w:num w:numId="13">
    <w:abstractNumId w:val="16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14">
    <w:abstractNumId w:val="33"/>
  </w:num>
  <w:num w:numId="15">
    <w:abstractNumId w:val="27"/>
  </w:num>
  <w:num w:numId="16">
    <w:abstractNumId w:val="36"/>
  </w:num>
  <w:num w:numId="17">
    <w:abstractNumId w:val="37"/>
  </w:num>
  <w:num w:numId="18">
    <w:abstractNumId w:val="25"/>
  </w:num>
  <w:num w:numId="19">
    <w:abstractNumId w:val="18"/>
  </w:num>
  <w:num w:numId="20">
    <w:abstractNumId w:val="10"/>
  </w:num>
  <w:num w:numId="21">
    <w:abstractNumId w:val="30"/>
  </w:num>
  <w:num w:numId="22">
    <w:abstractNumId w:val="24"/>
  </w:num>
  <w:num w:numId="23">
    <w:abstractNumId w:val="12"/>
  </w:num>
  <w:num w:numId="24">
    <w:abstractNumId w:val="28"/>
  </w:num>
  <w:num w:numId="25">
    <w:abstractNumId w:val="26"/>
  </w:num>
  <w:num w:numId="26">
    <w:abstractNumId w:val="19"/>
  </w:num>
  <w:num w:numId="27">
    <w:abstractNumId w:val="15"/>
  </w:num>
  <w:num w:numId="28">
    <w:abstractNumId w:val="34"/>
  </w:num>
  <w:num w:numId="29">
    <w:abstractNumId w:val="17"/>
  </w:num>
  <w:num w:numId="30">
    <w:abstractNumId w:val="13"/>
  </w:num>
  <w:num w:numId="31">
    <w:abstractNumId w:val="31"/>
  </w:num>
  <w:num w:numId="32">
    <w:abstractNumId w:val="1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284"/>
    <w:rsid w:val="00006325"/>
    <w:rsid w:val="00007F27"/>
    <w:rsid w:val="00037C61"/>
    <w:rsid w:val="00046EAB"/>
    <w:rsid w:val="00061A0A"/>
    <w:rsid w:val="00075239"/>
    <w:rsid w:val="00076E35"/>
    <w:rsid w:val="000839FF"/>
    <w:rsid w:val="000848BB"/>
    <w:rsid w:val="00090606"/>
    <w:rsid w:val="000A36F3"/>
    <w:rsid w:val="000A7957"/>
    <w:rsid w:val="000A7EBC"/>
    <w:rsid w:val="000C4284"/>
    <w:rsid w:val="000F0DDC"/>
    <w:rsid w:val="00105314"/>
    <w:rsid w:val="001238E8"/>
    <w:rsid w:val="0012491A"/>
    <w:rsid w:val="0012692A"/>
    <w:rsid w:val="00126DA0"/>
    <w:rsid w:val="0014033E"/>
    <w:rsid w:val="001600B3"/>
    <w:rsid w:val="00160146"/>
    <w:rsid w:val="00173A79"/>
    <w:rsid w:val="0017450A"/>
    <w:rsid w:val="0017697D"/>
    <w:rsid w:val="00176F73"/>
    <w:rsid w:val="00180112"/>
    <w:rsid w:val="001817DE"/>
    <w:rsid w:val="00187D89"/>
    <w:rsid w:val="00192FA6"/>
    <w:rsid w:val="00193822"/>
    <w:rsid w:val="001A6091"/>
    <w:rsid w:val="001B0B94"/>
    <w:rsid w:val="001B0E59"/>
    <w:rsid w:val="001C07B4"/>
    <w:rsid w:val="001E6971"/>
    <w:rsid w:val="00201499"/>
    <w:rsid w:val="00207857"/>
    <w:rsid w:val="00246D0F"/>
    <w:rsid w:val="0025706F"/>
    <w:rsid w:val="002626BB"/>
    <w:rsid w:val="00266759"/>
    <w:rsid w:val="00272DCA"/>
    <w:rsid w:val="00275214"/>
    <w:rsid w:val="00283707"/>
    <w:rsid w:val="0029203B"/>
    <w:rsid w:val="002A11AD"/>
    <w:rsid w:val="002D18E7"/>
    <w:rsid w:val="002E6010"/>
    <w:rsid w:val="002E6B3E"/>
    <w:rsid w:val="003054BB"/>
    <w:rsid w:val="003057A8"/>
    <w:rsid w:val="00321ACF"/>
    <w:rsid w:val="003368B7"/>
    <w:rsid w:val="0033754C"/>
    <w:rsid w:val="00341691"/>
    <w:rsid w:val="00347A49"/>
    <w:rsid w:val="00354514"/>
    <w:rsid w:val="00355CF9"/>
    <w:rsid w:val="00356D63"/>
    <w:rsid w:val="003701B6"/>
    <w:rsid w:val="003725EA"/>
    <w:rsid w:val="00377D55"/>
    <w:rsid w:val="00380E8F"/>
    <w:rsid w:val="00384316"/>
    <w:rsid w:val="00387E04"/>
    <w:rsid w:val="0039345C"/>
    <w:rsid w:val="003A0CD3"/>
    <w:rsid w:val="003A5240"/>
    <w:rsid w:val="003B098C"/>
    <w:rsid w:val="003B224D"/>
    <w:rsid w:val="003B6F30"/>
    <w:rsid w:val="003C6520"/>
    <w:rsid w:val="003D1116"/>
    <w:rsid w:val="003D30F4"/>
    <w:rsid w:val="003D5A03"/>
    <w:rsid w:val="003F309C"/>
    <w:rsid w:val="003F3705"/>
    <w:rsid w:val="003F78FB"/>
    <w:rsid w:val="004001BA"/>
    <w:rsid w:val="00401ACD"/>
    <w:rsid w:val="00416234"/>
    <w:rsid w:val="00417B85"/>
    <w:rsid w:val="00423557"/>
    <w:rsid w:val="004241B6"/>
    <w:rsid w:val="00427A5F"/>
    <w:rsid w:val="00434796"/>
    <w:rsid w:val="00436FDA"/>
    <w:rsid w:val="00450254"/>
    <w:rsid w:val="004506FF"/>
    <w:rsid w:val="0045400F"/>
    <w:rsid w:val="00454E6A"/>
    <w:rsid w:val="00461BCE"/>
    <w:rsid w:val="00477DAD"/>
    <w:rsid w:val="00480AC5"/>
    <w:rsid w:val="004B261E"/>
    <w:rsid w:val="004B53C6"/>
    <w:rsid w:val="004D71DB"/>
    <w:rsid w:val="004E5C27"/>
    <w:rsid w:val="00500583"/>
    <w:rsid w:val="005038FD"/>
    <w:rsid w:val="00510F2E"/>
    <w:rsid w:val="00512D1B"/>
    <w:rsid w:val="00517B55"/>
    <w:rsid w:val="005255F9"/>
    <w:rsid w:val="00525D9C"/>
    <w:rsid w:val="0053443C"/>
    <w:rsid w:val="00535298"/>
    <w:rsid w:val="00544431"/>
    <w:rsid w:val="005469A5"/>
    <w:rsid w:val="0055287C"/>
    <w:rsid w:val="00571B3F"/>
    <w:rsid w:val="0058026C"/>
    <w:rsid w:val="00593038"/>
    <w:rsid w:val="005976F6"/>
    <w:rsid w:val="005A4A78"/>
    <w:rsid w:val="005B5AAF"/>
    <w:rsid w:val="005C23E4"/>
    <w:rsid w:val="005C45A9"/>
    <w:rsid w:val="005C74B6"/>
    <w:rsid w:val="005E6A74"/>
    <w:rsid w:val="005F60DC"/>
    <w:rsid w:val="0060109D"/>
    <w:rsid w:val="00603375"/>
    <w:rsid w:val="006070A6"/>
    <w:rsid w:val="00611D23"/>
    <w:rsid w:val="006141B9"/>
    <w:rsid w:val="00617AFB"/>
    <w:rsid w:val="006500CB"/>
    <w:rsid w:val="00651527"/>
    <w:rsid w:val="00652F6A"/>
    <w:rsid w:val="00653358"/>
    <w:rsid w:val="00653927"/>
    <w:rsid w:val="00656413"/>
    <w:rsid w:val="00670DFF"/>
    <w:rsid w:val="006915D1"/>
    <w:rsid w:val="006970BA"/>
    <w:rsid w:val="006A1F2C"/>
    <w:rsid w:val="006A2664"/>
    <w:rsid w:val="006C31B9"/>
    <w:rsid w:val="006D2125"/>
    <w:rsid w:val="006D330A"/>
    <w:rsid w:val="006E1901"/>
    <w:rsid w:val="006E3C99"/>
    <w:rsid w:val="006E76B0"/>
    <w:rsid w:val="006F3CED"/>
    <w:rsid w:val="00710E64"/>
    <w:rsid w:val="0071516D"/>
    <w:rsid w:val="0071637F"/>
    <w:rsid w:val="00725A4E"/>
    <w:rsid w:val="007412E3"/>
    <w:rsid w:val="007611A4"/>
    <w:rsid w:val="00761C1A"/>
    <w:rsid w:val="00766255"/>
    <w:rsid w:val="007708E5"/>
    <w:rsid w:val="007761C0"/>
    <w:rsid w:val="00776418"/>
    <w:rsid w:val="007814BD"/>
    <w:rsid w:val="00784E37"/>
    <w:rsid w:val="00785F06"/>
    <w:rsid w:val="00787AF6"/>
    <w:rsid w:val="00793BA9"/>
    <w:rsid w:val="007A550E"/>
    <w:rsid w:val="007C5348"/>
    <w:rsid w:val="007C78F9"/>
    <w:rsid w:val="007D64CD"/>
    <w:rsid w:val="007F2BE6"/>
    <w:rsid w:val="007F4587"/>
    <w:rsid w:val="007F519F"/>
    <w:rsid w:val="0080676C"/>
    <w:rsid w:val="0081009B"/>
    <w:rsid w:val="008275AC"/>
    <w:rsid w:val="008326EB"/>
    <w:rsid w:val="0084506B"/>
    <w:rsid w:val="00852D8C"/>
    <w:rsid w:val="00857373"/>
    <w:rsid w:val="00857AE4"/>
    <w:rsid w:val="00857FED"/>
    <w:rsid w:val="00865260"/>
    <w:rsid w:val="008665D4"/>
    <w:rsid w:val="008725EC"/>
    <w:rsid w:val="00881D77"/>
    <w:rsid w:val="008A3056"/>
    <w:rsid w:val="008A4FEC"/>
    <w:rsid w:val="008B1D2A"/>
    <w:rsid w:val="008B2F16"/>
    <w:rsid w:val="008C6598"/>
    <w:rsid w:val="008D1AC7"/>
    <w:rsid w:val="008E14EE"/>
    <w:rsid w:val="008F6D7E"/>
    <w:rsid w:val="00911B22"/>
    <w:rsid w:val="00913950"/>
    <w:rsid w:val="00925147"/>
    <w:rsid w:val="009402C1"/>
    <w:rsid w:val="00943954"/>
    <w:rsid w:val="00951EFD"/>
    <w:rsid w:val="00954FDE"/>
    <w:rsid w:val="00955984"/>
    <w:rsid w:val="009666C6"/>
    <w:rsid w:val="0097052D"/>
    <w:rsid w:val="0098601E"/>
    <w:rsid w:val="0099145E"/>
    <w:rsid w:val="009938AF"/>
    <w:rsid w:val="00996C3E"/>
    <w:rsid w:val="009A0085"/>
    <w:rsid w:val="009A5FA2"/>
    <w:rsid w:val="009B0022"/>
    <w:rsid w:val="009C1887"/>
    <w:rsid w:val="009C73B1"/>
    <w:rsid w:val="009D18CA"/>
    <w:rsid w:val="009D1B9D"/>
    <w:rsid w:val="009D2727"/>
    <w:rsid w:val="009D4158"/>
    <w:rsid w:val="009E2CFC"/>
    <w:rsid w:val="009F053C"/>
    <w:rsid w:val="009F4EF0"/>
    <w:rsid w:val="00A00B1E"/>
    <w:rsid w:val="00A05483"/>
    <w:rsid w:val="00A16A74"/>
    <w:rsid w:val="00A16EBF"/>
    <w:rsid w:val="00A16F21"/>
    <w:rsid w:val="00A20EA0"/>
    <w:rsid w:val="00A23873"/>
    <w:rsid w:val="00A23ACB"/>
    <w:rsid w:val="00A4201A"/>
    <w:rsid w:val="00A506A6"/>
    <w:rsid w:val="00A55720"/>
    <w:rsid w:val="00A57974"/>
    <w:rsid w:val="00AA5487"/>
    <w:rsid w:val="00AB2985"/>
    <w:rsid w:val="00AB5F79"/>
    <w:rsid w:val="00AC03B6"/>
    <w:rsid w:val="00AC1B81"/>
    <w:rsid w:val="00AD77B9"/>
    <w:rsid w:val="00AE672F"/>
    <w:rsid w:val="00AF7219"/>
    <w:rsid w:val="00B0375C"/>
    <w:rsid w:val="00B03F9A"/>
    <w:rsid w:val="00B176A3"/>
    <w:rsid w:val="00B23A50"/>
    <w:rsid w:val="00B2654A"/>
    <w:rsid w:val="00B3733B"/>
    <w:rsid w:val="00B605FD"/>
    <w:rsid w:val="00B6764D"/>
    <w:rsid w:val="00B70B1F"/>
    <w:rsid w:val="00B764AE"/>
    <w:rsid w:val="00B7764D"/>
    <w:rsid w:val="00B82440"/>
    <w:rsid w:val="00B85EE7"/>
    <w:rsid w:val="00BA1390"/>
    <w:rsid w:val="00BA4886"/>
    <w:rsid w:val="00BA5980"/>
    <w:rsid w:val="00BB5316"/>
    <w:rsid w:val="00BB65D0"/>
    <w:rsid w:val="00BC76CF"/>
    <w:rsid w:val="00BD4215"/>
    <w:rsid w:val="00BD782D"/>
    <w:rsid w:val="00BE20EB"/>
    <w:rsid w:val="00BE6B48"/>
    <w:rsid w:val="00C07A7C"/>
    <w:rsid w:val="00C10EB0"/>
    <w:rsid w:val="00C14E56"/>
    <w:rsid w:val="00C30A2D"/>
    <w:rsid w:val="00C3160E"/>
    <w:rsid w:val="00C37E93"/>
    <w:rsid w:val="00C44428"/>
    <w:rsid w:val="00C5069D"/>
    <w:rsid w:val="00C50845"/>
    <w:rsid w:val="00C53645"/>
    <w:rsid w:val="00C55208"/>
    <w:rsid w:val="00C73B0E"/>
    <w:rsid w:val="00C751A8"/>
    <w:rsid w:val="00C75B72"/>
    <w:rsid w:val="00C75C29"/>
    <w:rsid w:val="00C80190"/>
    <w:rsid w:val="00C83CEA"/>
    <w:rsid w:val="00C87267"/>
    <w:rsid w:val="00C91257"/>
    <w:rsid w:val="00C912A0"/>
    <w:rsid w:val="00C96BD5"/>
    <w:rsid w:val="00CA03FF"/>
    <w:rsid w:val="00CA14D6"/>
    <w:rsid w:val="00CA1FBB"/>
    <w:rsid w:val="00CA3A4D"/>
    <w:rsid w:val="00CB1D24"/>
    <w:rsid w:val="00CB7EC4"/>
    <w:rsid w:val="00CC749F"/>
    <w:rsid w:val="00CD38F1"/>
    <w:rsid w:val="00CD46F7"/>
    <w:rsid w:val="00CE01FC"/>
    <w:rsid w:val="00CE75A4"/>
    <w:rsid w:val="00CF17EE"/>
    <w:rsid w:val="00CF6790"/>
    <w:rsid w:val="00D04251"/>
    <w:rsid w:val="00D130C7"/>
    <w:rsid w:val="00D25791"/>
    <w:rsid w:val="00D41FE6"/>
    <w:rsid w:val="00D43352"/>
    <w:rsid w:val="00D47BA4"/>
    <w:rsid w:val="00D6007A"/>
    <w:rsid w:val="00D66EDF"/>
    <w:rsid w:val="00D70DC2"/>
    <w:rsid w:val="00D7368D"/>
    <w:rsid w:val="00D73B17"/>
    <w:rsid w:val="00D81EE6"/>
    <w:rsid w:val="00D820D8"/>
    <w:rsid w:val="00D91657"/>
    <w:rsid w:val="00D97074"/>
    <w:rsid w:val="00D9739B"/>
    <w:rsid w:val="00DA24D5"/>
    <w:rsid w:val="00DA2C4B"/>
    <w:rsid w:val="00DA3312"/>
    <w:rsid w:val="00DB763E"/>
    <w:rsid w:val="00DC0FC5"/>
    <w:rsid w:val="00DD68FB"/>
    <w:rsid w:val="00DE0C6A"/>
    <w:rsid w:val="00DF4EE7"/>
    <w:rsid w:val="00E04E0E"/>
    <w:rsid w:val="00E12CE5"/>
    <w:rsid w:val="00E23FEB"/>
    <w:rsid w:val="00E33602"/>
    <w:rsid w:val="00E3513F"/>
    <w:rsid w:val="00E437EA"/>
    <w:rsid w:val="00E439AD"/>
    <w:rsid w:val="00E44436"/>
    <w:rsid w:val="00E455B8"/>
    <w:rsid w:val="00E4572E"/>
    <w:rsid w:val="00E467E0"/>
    <w:rsid w:val="00E61191"/>
    <w:rsid w:val="00E65021"/>
    <w:rsid w:val="00E66A1F"/>
    <w:rsid w:val="00E70955"/>
    <w:rsid w:val="00E76974"/>
    <w:rsid w:val="00E8561F"/>
    <w:rsid w:val="00EA43AB"/>
    <w:rsid w:val="00EA614E"/>
    <w:rsid w:val="00EB1AE4"/>
    <w:rsid w:val="00ED0BCD"/>
    <w:rsid w:val="00ED17F4"/>
    <w:rsid w:val="00EE426C"/>
    <w:rsid w:val="00EF78E1"/>
    <w:rsid w:val="00F024FD"/>
    <w:rsid w:val="00F244D2"/>
    <w:rsid w:val="00F25E59"/>
    <w:rsid w:val="00F37AA3"/>
    <w:rsid w:val="00F46D65"/>
    <w:rsid w:val="00F50F3C"/>
    <w:rsid w:val="00F63B5E"/>
    <w:rsid w:val="00F64DD3"/>
    <w:rsid w:val="00F67139"/>
    <w:rsid w:val="00F77DBC"/>
    <w:rsid w:val="00F90E49"/>
    <w:rsid w:val="00F97EEC"/>
    <w:rsid w:val="00FA7494"/>
    <w:rsid w:val="00FB74EF"/>
    <w:rsid w:val="00FC1349"/>
    <w:rsid w:val="00FD4EE8"/>
    <w:rsid w:val="00FE4F73"/>
    <w:rsid w:val="00FE5BD7"/>
    <w:rsid w:val="00FE6C44"/>
    <w:rsid w:val="00FF2BF8"/>
    <w:rsid w:val="00FF4048"/>
    <w:rsid w:val="00FF51DB"/>
    <w:rsid w:val="00FF5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0306026C-4808-4088-B8BD-F562EEE0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Times New Roman"/>
      <w:b/>
      <w:bCs/>
      <w:color w:val="333399"/>
      <w:sz w:val="28"/>
      <w:szCs w:val="32"/>
      <w:lang w:val="en-US"/>
    </w:rPr>
  </w:style>
  <w:style w:type="paragraph" w:styleId="20">
    <w:name w:val="heading 2"/>
    <w:basedOn w:val="1"/>
    <w:next w:val="a"/>
    <w:link w:val="2Char"/>
    <w:qFormat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uiPriority w:val="9"/>
    <w:qFormat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uiPriority w:val="9"/>
    <w:qFormat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00" w:after="200" w:line="280" w:lineRule="exact"/>
      <w:outlineLvl w:val="4"/>
    </w:pPr>
    <w:rPr>
      <w:rFonts w:ascii="Lucida Sans" w:hAnsi="Lucida Sans" w:cs="Lucida Sans"/>
      <w:b/>
      <w:szCs w:val="20"/>
      <w:lang w:val="en-US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F4587"/>
    <w:pPr>
      <w:spacing w:before="240" w:after="60"/>
      <w:outlineLvl w:val="7"/>
    </w:pPr>
    <w:rPr>
      <w:rFonts w:cs="Times New Roman"/>
      <w:i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lang w:val="el-GR"/>
    </w:rPr>
  </w:style>
  <w:style w:type="character" w:customStyle="1" w:styleId="WW8Num3z0">
    <w:name w:val="WW8Num3z0"/>
    <w:rPr>
      <w:lang w:val="el-GR"/>
    </w:rPr>
  </w:style>
  <w:style w:type="character" w:customStyle="1" w:styleId="WW8Num4z0">
    <w:name w:val="WW8Num4z0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Pr>
      <w:highlight w:val="yellow"/>
      <w:lang w:val="el-GR"/>
    </w:rPr>
  </w:style>
  <w:style w:type="character" w:customStyle="1" w:styleId="WW8Num6z0">
    <w:name w:val="WW8Num6z0"/>
    <w:rPr>
      <w:b/>
      <w:bCs/>
      <w:szCs w:val="22"/>
      <w:lang w:val="el-GR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bCs/>
      <w:szCs w:val="22"/>
      <w:lang w:val="el-GR"/>
    </w:rPr>
  </w:style>
  <w:style w:type="character" w:customStyle="1" w:styleId="WW8Num7z1">
    <w:name w:val="WW8Num7z1"/>
    <w:rPr>
      <w:rFonts w:eastAsia="Calibri"/>
      <w:lang w:val="el-GR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OpenSymbol"/>
      <w:color w:val="5B9BD5"/>
    </w:rPr>
  </w:style>
  <w:style w:type="character" w:customStyle="1" w:styleId="WW8Num9z0">
    <w:name w:val="WW8Num9z0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  <w:lang w:val="el-GR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-DefaultParagraphFont">
    <w:name w:val="WW-Default Paragraph Font"/>
  </w:style>
  <w:style w:type="character" w:customStyle="1" w:styleId="WW8Num8z1">
    <w:name w:val="WW8Num8z1"/>
    <w:rPr>
      <w:rFonts w:eastAsia="Calibri"/>
      <w:lang w:val="el-GR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-DefaultParagraphFont1">
    <w:name w:val="WW-Default Paragraph Font1"/>
  </w:style>
  <w:style w:type="character" w:customStyle="1" w:styleId="40">
    <w:name w:val="Προεπιλεγμένη γραμματοσειρά4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9z1">
    <w:name w:val="WW8Num9z1"/>
    <w:rPr>
      <w:rFonts w:eastAsia="Calibri"/>
      <w:lang w:val="el-GR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-DefaultParagraphFont11">
    <w:name w:val="WW-Default Paragraph Font11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-DefaultParagraphFont111">
    <w:name w:val="WW-Default Paragraph Font111"/>
  </w:style>
  <w:style w:type="character" w:customStyle="1" w:styleId="WW-DefaultParagraphFont1111">
    <w:name w:val="WW-Default Paragraph Font1111"/>
  </w:style>
  <w:style w:type="character" w:customStyle="1" w:styleId="WW-DefaultParagraphFont11111">
    <w:name w:val="WW-Default Paragraph Font11111"/>
  </w:style>
  <w:style w:type="character" w:customStyle="1" w:styleId="30">
    <w:name w:val="Προεπιλεγμένη γραμματοσειρά3"/>
  </w:style>
  <w:style w:type="character" w:customStyle="1" w:styleId="WW-DefaultParagraphFont111111">
    <w:name w:val="WW-Default Paragraph Font111111"/>
  </w:style>
  <w:style w:type="character" w:customStyle="1" w:styleId="DefaultParagraphFont2">
    <w:name w:val="Default Paragraph Font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-DefaultParagraphFont1111111">
    <w:name w:val="WW-Default Paragraph Font1111111"/>
  </w:style>
  <w:style w:type="character" w:customStyle="1" w:styleId="WW8Num13z1">
    <w:name w:val="WW8Num13z1"/>
    <w:rPr>
      <w:rFonts w:eastAsia="Calibri"/>
      <w:lang w:val="el-GR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-DefaultParagraphFont11111111">
    <w:name w:val="WW-Default Paragraph Font11111111"/>
  </w:style>
  <w:style w:type="character" w:customStyle="1" w:styleId="WW-DefaultParagraphFont111111111">
    <w:name w:val="WW-Default Paragraph Font111111111"/>
  </w:style>
  <w:style w:type="character" w:customStyle="1" w:styleId="WW-DefaultParagraphFont1111111111">
    <w:name w:val="WW-Default Paragraph Font1111111111"/>
  </w:style>
  <w:style w:type="character" w:customStyle="1" w:styleId="WW-DefaultParagraphFont11111111111">
    <w:name w:val="WW-Default Paragraph Font11111111111"/>
  </w:style>
  <w:style w:type="character" w:customStyle="1" w:styleId="WW-DefaultParagraphFont111111111111">
    <w:name w:val="WW-Default Paragraph Font111111111111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-DefaultParagraphFont1111111111111">
    <w:name w:val="WW-Default Paragraph Font1111111111111"/>
  </w:style>
  <w:style w:type="character" w:customStyle="1" w:styleId="WW-DefaultParagraphFont11111111111111">
    <w:name w:val="WW-Default Paragraph Font11111111111111"/>
  </w:style>
  <w:style w:type="character" w:customStyle="1" w:styleId="WW-DefaultParagraphFont111111111111111">
    <w:name w:val="WW-Default Paragraph Font111111111111111"/>
  </w:style>
  <w:style w:type="character" w:customStyle="1" w:styleId="WW-DefaultParagraphFont1111111111111111">
    <w:name w:val="WW-Default Paragraph Font1111111111111111"/>
  </w:style>
  <w:style w:type="character" w:customStyle="1" w:styleId="21">
    <w:name w:val="Προεπιλεγμένη γραμματοσειρά2"/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19z1">
    <w:name w:val="WW8Num19z1"/>
  </w:style>
  <w:style w:type="character" w:customStyle="1" w:styleId="WW8Num20z0">
    <w:name w:val="WW8Num20z0"/>
    <w:rPr>
      <w:rFonts w:ascii="Calibri" w:eastAsia="Calibri" w:hAnsi="Calibri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-DefaultParagraphFont11111111111111111">
    <w:name w:val="WW-Default Paragraph Font1111111111111111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-DefaultParagraphFont111111111111111111">
    <w:name w:val="WW-Default Paragraph Font111111111111111111"/>
  </w:style>
  <w:style w:type="character" w:customStyle="1" w:styleId="WW-DefaultParagraphFont1111111111111111111">
    <w:name w:val="WW-Default Paragraph Font1111111111111111111"/>
  </w:style>
  <w:style w:type="character" w:customStyle="1" w:styleId="WW8Num21z0">
    <w:name w:val="WW8Num21z0"/>
    <w:rPr>
      <w:rFonts w:ascii="Calibri" w:eastAsia="Times New Roman" w:hAnsi="Calibri" w:cs="Calibri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Calibri" w:eastAsia="Times New Roman" w:hAnsi="Calibri" w:cs="Calibri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rFonts w:ascii="Calibri" w:eastAsia="Times New Roman" w:hAnsi="Calibri" w:cs="Calibri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eastAsia="Times New Roman" w:hAnsi="Calibri" w:cs="Calibri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cs="Times New Roman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eastAsia="Calibri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  <w:rPr>
      <w:rFonts w:ascii="Calibri" w:eastAsia="Times New Roman" w:hAnsi="Calibri" w:cs="Calibri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6z0">
    <w:name w:val="WW8Num36z0"/>
    <w:rPr>
      <w:lang w:val="el-GR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eastAsia="Times New Roman" w:hAnsi="Calibri" w:cs="Calibri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-DefaultParagraphFont11111111111111111111">
    <w:name w:val="WW-Default Paragraph Font11111111111111111111"/>
  </w:style>
  <w:style w:type="character" w:customStyle="1" w:styleId="WW8Num4z1">
    <w:name w:val="WW8Num4z1"/>
    <w:rPr>
      <w:rFonts w:cs="Times New Roman"/>
    </w:rPr>
  </w:style>
  <w:style w:type="character" w:customStyle="1" w:styleId="WW8Num5z1">
    <w:name w:val="WW8Num5z1"/>
    <w:rPr>
      <w:rFonts w:cs="Times New Roman"/>
    </w:rPr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9z0">
    <w:name w:val="WW8Num39z0"/>
    <w:rPr>
      <w:rFonts w:ascii="Calibri" w:eastAsia="Times New Roman" w:hAnsi="Calibri" w:cs="Calibri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Symbol" w:hAnsi="Symbol" w:cs="Symbol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1z0">
    <w:name w:val="WW8Num41z0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1z2">
    <w:name w:val="WW8Num41z2"/>
    <w:rPr>
      <w:rFonts w:ascii="Arial" w:hAnsi="Arial" w:cs="Times New Roman"/>
      <w:b w:val="0"/>
      <w:i w:val="0"/>
    </w:rPr>
  </w:style>
  <w:style w:type="character" w:customStyle="1" w:styleId="WW8Num41z3">
    <w:name w:val="WW8Num41z3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</w:style>
  <w:style w:type="character" w:customStyle="1" w:styleId="Heading1Char">
    <w:name w:val="Heading 1 Char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Pr>
      <w:sz w:val="24"/>
      <w:szCs w:val="24"/>
      <w:lang w:val="en-GB"/>
    </w:rPr>
  </w:style>
  <w:style w:type="character" w:customStyle="1" w:styleId="FooterChar">
    <w:name w:val="Footer Char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uiPriority w:val="99"/>
    <w:rPr>
      <w:sz w:val="16"/>
    </w:rPr>
  </w:style>
  <w:style w:type="character" w:styleId="-">
    <w:name w:val="Hyperlink"/>
    <w:uiPriority w:val="99"/>
    <w:rPr>
      <w:color w:val="0000FF"/>
      <w:u w:val="single"/>
    </w:rPr>
  </w:style>
  <w:style w:type="character" w:customStyle="1" w:styleId="HeaderChar">
    <w:name w:val="Header Char"/>
    <w:rPr>
      <w:rFonts w:cs="Times New Roman"/>
      <w:sz w:val="24"/>
      <w:szCs w:val="24"/>
      <w:lang w:val="en-GB"/>
    </w:rPr>
  </w:style>
  <w:style w:type="character" w:styleId="a4">
    <w:name w:val="page number"/>
    <w:rPr>
      <w:rFonts w:cs="Times New Roman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Pr>
      <w:rFonts w:cs="Times New Roman"/>
      <w:lang w:val="en-GB"/>
    </w:rPr>
  </w:style>
  <w:style w:type="character" w:customStyle="1" w:styleId="CommentSubjectChar">
    <w:name w:val="Comment Subject Char"/>
    <w:rPr>
      <w:rFonts w:cs="Times New Roman"/>
      <w:b/>
      <w:bCs/>
      <w:lang w:val="en-GB"/>
    </w:rPr>
  </w:style>
  <w:style w:type="character" w:customStyle="1" w:styleId="BodyTextChar">
    <w:name w:val="Body Text Char"/>
    <w:rPr>
      <w:rFonts w:cs="Times New Roman"/>
      <w:sz w:val="24"/>
      <w:szCs w:val="24"/>
      <w:lang w:val="en-GB"/>
    </w:rPr>
  </w:style>
  <w:style w:type="character" w:styleId="a5">
    <w:name w:val="Placeholder Text"/>
    <w:rPr>
      <w:rFonts w:cs="Times New Roman"/>
      <w:color w:val="808080"/>
    </w:rPr>
  </w:style>
  <w:style w:type="character" w:customStyle="1" w:styleId="a6">
    <w:name w:val="Χαρακτήρες υποσημείωσης"/>
    <w:rPr>
      <w:rFonts w:cs="Times New Roman"/>
      <w:vertAlign w:val="superscript"/>
    </w:rPr>
  </w:style>
  <w:style w:type="character" w:customStyle="1" w:styleId="FootnoteTextChar">
    <w:name w:val="Footnote Text Char"/>
    <w:rPr>
      <w:rFonts w:ascii="Calibri" w:hAnsi="Calibri" w:cs="Times New Roman"/>
    </w:rPr>
  </w:style>
  <w:style w:type="character" w:customStyle="1" w:styleId="Heading3Char">
    <w:name w:val="Heading 3 Char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Pr>
      <w:vertAlign w:val="superscript"/>
    </w:rPr>
  </w:style>
  <w:style w:type="character" w:customStyle="1" w:styleId="FootnoteReference2">
    <w:name w:val="Footnote Reference2"/>
    <w:rPr>
      <w:vertAlign w:val="superscript"/>
    </w:rPr>
  </w:style>
  <w:style w:type="character" w:customStyle="1" w:styleId="EndnoteReference1">
    <w:name w:val="Endnote Reference1"/>
    <w:rPr>
      <w:vertAlign w:val="superscript"/>
    </w:rPr>
  </w:style>
  <w:style w:type="character" w:customStyle="1" w:styleId="a8">
    <w:name w:val="Κουκκίδες"/>
    <w:rPr>
      <w:rFonts w:ascii="OpenSymbol" w:eastAsia="OpenSymbol" w:hAnsi="OpenSymbol" w:cs="OpenSymbol"/>
    </w:rPr>
  </w:style>
  <w:style w:type="character" w:styleId="a9">
    <w:name w:val="Strong"/>
    <w:qFormat/>
    <w:rPr>
      <w:b/>
      <w:bCs/>
    </w:rPr>
  </w:style>
  <w:style w:type="character" w:customStyle="1" w:styleId="10">
    <w:name w:val="Προεπιλεγμένη γραμματοσειρά1"/>
  </w:style>
  <w:style w:type="character" w:customStyle="1" w:styleId="aa">
    <w:name w:val="Σύμβολο υποσημείωσης"/>
    <w:rPr>
      <w:vertAlign w:val="superscript"/>
    </w:rPr>
  </w:style>
  <w:style w:type="character" w:styleId="ab">
    <w:name w:val="Emphasis"/>
    <w:uiPriority w:val="99"/>
    <w:qFormat/>
    <w:rPr>
      <w:i/>
      <w:iCs/>
    </w:rPr>
  </w:style>
  <w:style w:type="character" w:customStyle="1" w:styleId="ac">
    <w:name w:val="Χαρακτήρες αρίθμησης"/>
  </w:style>
  <w:style w:type="character" w:customStyle="1" w:styleId="normalwithoutspacingChar">
    <w:name w:val="normal_without_spacing Char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uiPriority w:val="99"/>
  </w:style>
  <w:style w:type="character" w:customStyle="1" w:styleId="BodyTextIndent3Char">
    <w:name w:val="Body Text Indent 3 Char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Pr>
      <w:vertAlign w:val="superscript"/>
    </w:rPr>
  </w:style>
  <w:style w:type="character" w:customStyle="1" w:styleId="WW-EndnoteReference">
    <w:name w:val="WW-Endnote Reference"/>
    <w:rPr>
      <w:vertAlign w:val="superscript"/>
    </w:rPr>
  </w:style>
  <w:style w:type="character" w:customStyle="1" w:styleId="FootnoteReference1">
    <w:name w:val="Footnote Reference1"/>
    <w:rPr>
      <w:vertAlign w:val="superscript"/>
    </w:rPr>
  </w:style>
  <w:style w:type="character" w:customStyle="1" w:styleId="FootnoteTextChar2">
    <w:name w:val="Footnote Text Char2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Pr>
      <w:vertAlign w:val="superscript"/>
    </w:rPr>
  </w:style>
  <w:style w:type="character" w:customStyle="1" w:styleId="WW-EndnoteReference1">
    <w:name w:val="WW-Endnote Reference1"/>
    <w:rPr>
      <w:vertAlign w:val="superscript"/>
    </w:rPr>
  </w:style>
  <w:style w:type="character" w:customStyle="1" w:styleId="WW-FootnoteReference2">
    <w:name w:val="WW-Footnote Reference2"/>
    <w:rPr>
      <w:vertAlign w:val="superscript"/>
    </w:rPr>
  </w:style>
  <w:style w:type="character" w:customStyle="1" w:styleId="WW-EndnoteReference2">
    <w:name w:val="WW-Endnote Reference2"/>
    <w:rPr>
      <w:vertAlign w:val="superscript"/>
    </w:rPr>
  </w:style>
  <w:style w:type="character" w:customStyle="1" w:styleId="FootnoteTextChar3">
    <w:name w:val="Footnote Text Char3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Pr>
      <w:vertAlign w:val="superscript"/>
    </w:rPr>
  </w:style>
  <w:style w:type="character" w:customStyle="1" w:styleId="12">
    <w:name w:val="Παραπομπή σημείωσης τέλους1"/>
    <w:rPr>
      <w:vertAlign w:val="superscript"/>
    </w:rPr>
  </w:style>
  <w:style w:type="character" w:customStyle="1" w:styleId="Char">
    <w:name w:val="Κείμενο πλαισίου Char"/>
    <w:uiPriority w:val="99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Pr>
      <w:sz w:val="16"/>
      <w:szCs w:val="16"/>
    </w:rPr>
  </w:style>
  <w:style w:type="character" w:customStyle="1" w:styleId="Char0">
    <w:name w:val="Κείμενο σχολίου Char"/>
    <w:uiPriority w:val="99"/>
    <w:rPr>
      <w:rFonts w:ascii="Calibri" w:hAnsi="Calibri" w:cs="Calibri"/>
      <w:lang w:val="en-GB"/>
    </w:rPr>
  </w:style>
  <w:style w:type="character" w:customStyle="1" w:styleId="Char1">
    <w:name w:val="Θέμα σχολίου Char"/>
    <w:uiPriority w:val="99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uiPriority w:val="99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Pr>
      <w:vertAlign w:val="superscript"/>
    </w:rPr>
  </w:style>
  <w:style w:type="character" w:customStyle="1" w:styleId="WW-EndnoteReference3">
    <w:name w:val="WW-Endnote Reference3"/>
    <w:rPr>
      <w:vertAlign w:val="superscript"/>
    </w:rPr>
  </w:style>
  <w:style w:type="character" w:customStyle="1" w:styleId="WW-FootnoteReference4">
    <w:name w:val="WW-Footnote Reference4"/>
    <w:rPr>
      <w:vertAlign w:val="superscript"/>
    </w:rPr>
  </w:style>
  <w:style w:type="character" w:customStyle="1" w:styleId="WW-EndnoteReference4">
    <w:name w:val="WW-Endnote Reference4"/>
    <w:rPr>
      <w:vertAlign w:val="superscript"/>
    </w:rPr>
  </w:style>
  <w:style w:type="character" w:customStyle="1" w:styleId="WW-FootnoteReference5">
    <w:name w:val="WW-Footnote Reference5"/>
    <w:rPr>
      <w:vertAlign w:val="superscript"/>
    </w:rPr>
  </w:style>
  <w:style w:type="character" w:customStyle="1" w:styleId="WW-EndnoteReference5">
    <w:name w:val="WW-Endnote Reference5"/>
    <w:rPr>
      <w:vertAlign w:val="superscript"/>
    </w:rPr>
  </w:style>
  <w:style w:type="character" w:customStyle="1" w:styleId="WW-FootnoteReference6">
    <w:name w:val="WW-Footnote Reference6"/>
    <w:rPr>
      <w:vertAlign w:val="superscript"/>
    </w:rPr>
  </w:style>
  <w:style w:type="character" w:styleId="-0">
    <w:name w:val="FollowedHyperlink"/>
    <w:uiPriority w:val="99"/>
    <w:rPr>
      <w:color w:val="800000"/>
      <w:u w:val="single"/>
    </w:rPr>
  </w:style>
  <w:style w:type="character" w:customStyle="1" w:styleId="WW-EndnoteReference6">
    <w:name w:val="WW-Endnote Reference6"/>
    <w:rPr>
      <w:vertAlign w:val="superscript"/>
    </w:rPr>
  </w:style>
  <w:style w:type="character" w:customStyle="1" w:styleId="WW-FootnoteReference7">
    <w:name w:val="WW-Footnote Reference7"/>
    <w:rPr>
      <w:vertAlign w:val="superscript"/>
    </w:rPr>
  </w:style>
  <w:style w:type="character" w:customStyle="1" w:styleId="WW-EndnoteReference7">
    <w:name w:val="WW-Endnote Reference7"/>
    <w:rPr>
      <w:vertAlign w:val="superscript"/>
    </w:rPr>
  </w:style>
  <w:style w:type="character" w:customStyle="1" w:styleId="WW-FootnoteReference8">
    <w:name w:val="WW-Footnote Reference8"/>
    <w:rPr>
      <w:vertAlign w:val="superscript"/>
    </w:rPr>
  </w:style>
  <w:style w:type="character" w:customStyle="1" w:styleId="WW-EndnoteReference8">
    <w:name w:val="WW-Endnote Reference8"/>
    <w:rPr>
      <w:vertAlign w:val="superscript"/>
    </w:rPr>
  </w:style>
  <w:style w:type="character" w:customStyle="1" w:styleId="WW-FootnoteReference9">
    <w:name w:val="WW-Footnote Reference9"/>
    <w:rPr>
      <w:vertAlign w:val="superscript"/>
    </w:rPr>
  </w:style>
  <w:style w:type="character" w:customStyle="1" w:styleId="WW-EndnoteReference9">
    <w:name w:val="WW-Endnote Reference9"/>
    <w:rPr>
      <w:vertAlign w:val="superscript"/>
    </w:rPr>
  </w:style>
  <w:style w:type="character" w:customStyle="1" w:styleId="WW-FootnoteReference10">
    <w:name w:val="WW-Footnote Reference10"/>
    <w:rPr>
      <w:vertAlign w:val="superscript"/>
    </w:rPr>
  </w:style>
  <w:style w:type="character" w:customStyle="1" w:styleId="WW-EndnoteReference10">
    <w:name w:val="WW-Endnote Reference10"/>
    <w:rPr>
      <w:vertAlign w:val="superscript"/>
    </w:rPr>
  </w:style>
  <w:style w:type="character" w:customStyle="1" w:styleId="WW-FootnoteReference11">
    <w:name w:val="WW-Footnote Reference11"/>
    <w:rPr>
      <w:vertAlign w:val="superscript"/>
    </w:rPr>
  </w:style>
  <w:style w:type="character" w:customStyle="1" w:styleId="WW-EndnoteReference11">
    <w:name w:val="WW-Endnote Reference11"/>
    <w:rPr>
      <w:vertAlign w:val="superscript"/>
    </w:rPr>
  </w:style>
  <w:style w:type="character" w:customStyle="1" w:styleId="WW-FootnoteReference12">
    <w:name w:val="WW-Footnote Reference12"/>
    <w:rPr>
      <w:vertAlign w:val="superscript"/>
    </w:rPr>
  </w:style>
  <w:style w:type="character" w:customStyle="1" w:styleId="WW-EndnoteReference12">
    <w:name w:val="WW-Endnote Reference12"/>
    <w:rPr>
      <w:vertAlign w:val="superscript"/>
    </w:rPr>
  </w:style>
  <w:style w:type="character" w:customStyle="1" w:styleId="WW-FootnoteReference13">
    <w:name w:val="WW-Footnote Reference13"/>
    <w:rPr>
      <w:vertAlign w:val="superscript"/>
    </w:rPr>
  </w:style>
  <w:style w:type="character" w:customStyle="1" w:styleId="WW-EndnoteReference13">
    <w:name w:val="WW-Endnote Reference13"/>
    <w:rPr>
      <w:vertAlign w:val="superscript"/>
    </w:rPr>
  </w:style>
  <w:style w:type="character" w:styleId="ad">
    <w:name w:val="footnote reference"/>
    <w:uiPriority w:val="99"/>
    <w:rPr>
      <w:vertAlign w:val="superscript"/>
    </w:rPr>
  </w:style>
  <w:style w:type="character" w:styleId="ae">
    <w:name w:val="endnote reference"/>
    <w:rPr>
      <w:vertAlign w:val="superscript"/>
    </w:rPr>
  </w:style>
  <w:style w:type="character" w:customStyle="1" w:styleId="22">
    <w:name w:val="Παραπομπή υποσημείωσης2"/>
    <w:rPr>
      <w:vertAlign w:val="superscript"/>
    </w:rPr>
  </w:style>
  <w:style w:type="character" w:customStyle="1" w:styleId="23">
    <w:name w:val="Παραπομπή σημείωσης τέλους2"/>
    <w:rPr>
      <w:vertAlign w:val="superscript"/>
    </w:rPr>
  </w:style>
  <w:style w:type="character" w:customStyle="1" w:styleId="WW-FootnoteReference14">
    <w:name w:val="WW-Footnote Reference14"/>
    <w:uiPriority w:val="99"/>
    <w:rPr>
      <w:vertAlign w:val="superscript"/>
    </w:rPr>
  </w:style>
  <w:style w:type="character" w:customStyle="1" w:styleId="WW-EndnoteReference14">
    <w:name w:val="WW-Endnote Reference14"/>
    <w:rPr>
      <w:vertAlign w:val="superscript"/>
    </w:rPr>
  </w:style>
  <w:style w:type="character" w:customStyle="1" w:styleId="WW-FootnoteReference15">
    <w:name w:val="WW-Footnote Reference15"/>
    <w:rPr>
      <w:vertAlign w:val="superscript"/>
    </w:rPr>
  </w:style>
  <w:style w:type="character" w:customStyle="1" w:styleId="WW-EndnoteReference15">
    <w:name w:val="WW-Endnote Reference15"/>
    <w:rPr>
      <w:vertAlign w:val="superscript"/>
    </w:rPr>
  </w:style>
  <w:style w:type="character" w:customStyle="1" w:styleId="WW-FootnoteReference16">
    <w:name w:val="WW-Footnote Reference16"/>
    <w:rPr>
      <w:vertAlign w:val="superscript"/>
    </w:rPr>
  </w:style>
  <w:style w:type="character" w:customStyle="1" w:styleId="WW-EndnoteReference16">
    <w:name w:val="WW-Endnote Reference16"/>
    <w:rPr>
      <w:vertAlign w:val="superscript"/>
    </w:rPr>
  </w:style>
  <w:style w:type="character" w:customStyle="1" w:styleId="WW-FootnoteReference17">
    <w:name w:val="WW-Footnote Reference17"/>
    <w:rPr>
      <w:vertAlign w:val="superscript"/>
    </w:rPr>
  </w:style>
  <w:style w:type="character" w:customStyle="1" w:styleId="WW-EndnoteReference17">
    <w:name w:val="WW-Endnote Reference17"/>
    <w:rPr>
      <w:vertAlign w:val="superscript"/>
    </w:rPr>
  </w:style>
  <w:style w:type="character" w:customStyle="1" w:styleId="31">
    <w:name w:val="Παραπομπή υποσημείωσης3"/>
    <w:rPr>
      <w:vertAlign w:val="superscript"/>
    </w:rPr>
  </w:style>
  <w:style w:type="character" w:customStyle="1" w:styleId="32">
    <w:name w:val="Παραπομπή σημείωσης τέλους3"/>
    <w:rPr>
      <w:vertAlign w:val="superscript"/>
    </w:rPr>
  </w:style>
  <w:style w:type="character" w:customStyle="1" w:styleId="WW-FootnoteReference18">
    <w:name w:val="WW-Footnote Reference18"/>
    <w:rPr>
      <w:vertAlign w:val="superscript"/>
    </w:rPr>
  </w:style>
  <w:style w:type="character" w:customStyle="1" w:styleId="WW-EndnoteReference18">
    <w:name w:val="WW-Endnote Reference18"/>
    <w:rPr>
      <w:vertAlign w:val="superscript"/>
    </w:rPr>
  </w:style>
  <w:style w:type="character" w:customStyle="1" w:styleId="WW-FootnoteReference19">
    <w:name w:val="WW-Footnote Reference19"/>
    <w:rPr>
      <w:vertAlign w:val="superscript"/>
    </w:rPr>
  </w:style>
  <w:style w:type="character" w:customStyle="1" w:styleId="WW-EndnoteReference19">
    <w:name w:val="WW-Endnote Reference19"/>
    <w:rPr>
      <w:vertAlign w:val="superscript"/>
    </w:rPr>
  </w:style>
  <w:style w:type="character" w:customStyle="1" w:styleId="WW-FootnoteReference20">
    <w:name w:val="WW-Footnote Reference20"/>
    <w:rPr>
      <w:vertAlign w:val="superscript"/>
    </w:rPr>
  </w:style>
  <w:style w:type="character" w:customStyle="1" w:styleId="WW-EndnoteReference20">
    <w:name w:val="WW-Endnote Reference20"/>
    <w:rPr>
      <w:vertAlign w:val="superscript"/>
    </w:rPr>
  </w:style>
  <w:style w:type="character" w:customStyle="1" w:styleId="af">
    <w:name w:val="Σύνδεση ευρετηρίου"/>
  </w:style>
  <w:style w:type="paragraph" w:customStyle="1" w:styleId="af0">
    <w:name w:val="Επικεφαλίδα"/>
    <w:basedOn w:val="a"/>
    <w:next w:val="af1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link w:val="Char2"/>
    <w:pPr>
      <w:spacing w:after="240"/>
    </w:pPr>
    <w:rPr>
      <w:rFonts w:cs="Times New Roman"/>
    </w:rPr>
  </w:style>
  <w:style w:type="paragraph" w:styleId="af2">
    <w:name w:val="List"/>
    <w:basedOn w:val="af1"/>
    <w:rPr>
      <w:rFonts w:cs="Mangal"/>
    </w:rPr>
  </w:style>
  <w:style w:type="paragraph" w:styleId="af3">
    <w:name w:val="caption"/>
    <w:basedOn w:val="a"/>
    <w:qFormat/>
    <w:pPr>
      <w:suppressLineNumbers/>
      <w:spacing w:before="120"/>
    </w:pPr>
    <w:rPr>
      <w:rFonts w:cs="Mangal"/>
      <w:i/>
      <w:iCs/>
      <w:sz w:val="24"/>
    </w:rPr>
  </w:style>
  <w:style w:type="paragraph" w:customStyle="1" w:styleId="af4">
    <w:name w:val="Ευρετήριο"/>
    <w:basedOn w:val="a"/>
    <w:pPr>
      <w:suppressLineNumbers/>
    </w:pPr>
    <w:rPr>
      <w:rFonts w:cs="Mangal"/>
    </w:rPr>
  </w:style>
  <w:style w:type="paragraph" w:customStyle="1" w:styleId="WW-Caption">
    <w:name w:val="WW-Caption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24">
    <w:name w:val="Λεζάντα2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pPr>
      <w:numPr>
        <w:numId w:val="4"/>
      </w:numPr>
      <w:spacing w:after="100"/>
    </w:pPr>
    <w:rPr>
      <w:rFonts w:eastAsia="MS Mincho"/>
      <w:lang w:val="en-US" w:eastAsia="ja-JP"/>
    </w:rPr>
  </w:style>
  <w:style w:type="paragraph" w:styleId="af5">
    <w:name w:val="Date"/>
    <w:basedOn w:val="a"/>
    <w:next w:val="a"/>
    <w:link w:val="Char3"/>
    <w:pPr>
      <w:spacing w:after="100"/>
    </w:pPr>
    <w:rPr>
      <w:rFonts w:eastAsia="MS Mincho" w:cs="Times New Roman"/>
      <w:lang w:val="en-US" w:eastAsia="ja-JP"/>
    </w:rPr>
  </w:style>
  <w:style w:type="paragraph" w:customStyle="1" w:styleId="DocTitle">
    <w:name w:val="Doc Title"/>
    <w:basedOn w:val="1"/>
  </w:style>
  <w:style w:type="paragraph" w:customStyle="1" w:styleId="inserttext">
    <w:name w:val="insert text"/>
    <w:basedOn w:val="a"/>
    <w:pPr>
      <w:spacing w:after="100"/>
      <w:ind w:left="794"/>
    </w:pPr>
    <w:rPr>
      <w:rFonts w:eastAsia="MS Mincho"/>
      <w:lang w:val="en-US" w:eastAsia="ja-JP"/>
    </w:rPr>
  </w:style>
  <w:style w:type="paragraph" w:styleId="af6">
    <w:name w:val="footer"/>
    <w:basedOn w:val="a"/>
    <w:link w:val="Char4"/>
    <w:uiPriority w:val="99"/>
    <w:pPr>
      <w:spacing w:after="100"/>
    </w:pPr>
    <w:rPr>
      <w:rFonts w:eastAsia="MS Mincho" w:cs="Times New Roman"/>
      <w:lang w:val="en-US" w:eastAsia="ja-JP"/>
    </w:rPr>
  </w:style>
  <w:style w:type="paragraph" w:styleId="af7">
    <w:name w:val="header"/>
    <w:aliases w:val="hd"/>
    <w:basedOn w:val="a"/>
    <w:link w:val="Char5"/>
    <w:uiPriority w:val="99"/>
  </w:style>
  <w:style w:type="paragraph" w:styleId="af8">
    <w:name w:val="Balloon Text"/>
    <w:basedOn w:val="a"/>
    <w:uiPriority w:val="99"/>
    <w:rPr>
      <w:rFonts w:ascii="Tahoma" w:hAnsi="Tahoma" w:cs="Tahoma"/>
      <w:sz w:val="16"/>
      <w:szCs w:val="16"/>
    </w:rPr>
  </w:style>
  <w:style w:type="paragraph" w:styleId="af9">
    <w:name w:val="annotation text"/>
    <w:basedOn w:val="a"/>
    <w:uiPriority w:val="99"/>
    <w:rPr>
      <w:sz w:val="20"/>
      <w:szCs w:val="20"/>
    </w:rPr>
  </w:style>
  <w:style w:type="paragraph" w:styleId="afa">
    <w:name w:val="annotation subject"/>
    <w:basedOn w:val="af9"/>
    <w:next w:val="af9"/>
    <w:uiPriority w:val="99"/>
    <w:rPr>
      <w:b/>
      <w:bCs/>
    </w:rPr>
  </w:style>
  <w:style w:type="paragraph" w:styleId="afb">
    <w:name w:val="Revision"/>
    <w:uiPriority w:val="99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uiPriority w:val="99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c">
    <w:name w:val="List Paragraph"/>
    <w:basedOn w:val="a"/>
    <w:link w:val="Char6"/>
    <w:uiPriority w:val="34"/>
    <w:qFormat/>
    <w:pPr>
      <w:spacing w:after="200"/>
      <w:ind w:left="720"/>
      <w:contextualSpacing/>
    </w:pPr>
  </w:style>
  <w:style w:type="paragraph" w:styleId="afd">
    <w:name w:val="footnote text"/>
    <w:basedOn w:val="a"/>
    <w:link w:val="Char7"/>
    <w:uiPriority w:val="99"/>
    <w:pPr>
      <w:spacing w:after="0"/>
      <w:ind w:left="425" w:hanging="425"/>
    </w:pPr>
    <w:rPr>
      <w:rFonts w:cs="Times New Roman"/>
      <w:sz w:val="18"/>
      <w:szCs w:val="20"/>
      <w:lang w:val="en-IE"/>
    </w:rPr>
  </w:style>
  <w:style w:type="paragraph" w:styleId="15">
    <w:name w:val="toc 1"/>
    <w:basedOn w:val="a"/>
    <w:next w:val="a"/>
    <w:uiPriority w:val="39"/>
    <w:pPr>
      <w:spacing w:before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"/>
    <w:next w:val="a"/>
    <w:uiPriority w:val="39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pPr>
      <w:spacing w:after="0"/>
      <w:ind w:left="1320"/>
      <w:jc w:val="left"/>
    </w:pPr>
    <w:rPr>
      <w:sz w:val="18"/>
      <w:szCs w:val="18"/>
    </w:rPr>
  </w:style>
  <w:style w:type="paragraph" w:styleId="80">
    <w:name w:val="toc 8"/>
    <w:basedOn w:val="a"/>
    <w:next w:val="a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Pr>
      <w:rFonts w:ascii="Calibri" w:hAnsi="Calibri" w:cs="Calibri"/>
      <w:lang w:val="el-GR"/>
    </w:rPr>
  </w:style>
  <w:style w:type="paragraph" w:styleId="afe">
    <w:name w:val="endnote text"/>
    <w:basedOn w:val="a"/>
    <w:rPr>
      <w:sz w:val="20"/>
      <w:szCs w:val="20"/>
    </w:rPr>
  </w:style>
  <w:style w:type="paragraph" w:customStyle="1" w:styleId="Default">
    <w:name w:val="Default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</w:style>
  <w:style w:type="paragraph" w:styleId="aff0">
    <w:name w:val="Body Text Indent"/>
    <w:basedOn w:val="a"/>
    <w:link w:val="Char8"/>
    <w:uiPriority w:val="99"/>
    <w:pPr>
      <w:ind w:firstLine="1134"/>
    </w:pPr>
    <w:rPr>
      <w:rFonts w:ascii="Arial" w:hAnsi="Arial" w:cs="Times New Roman"/>
    </w:rPr>
  </w:style>
  <w:style w:type="paragraph" w:customStyle="1" w:styleId="normalwithoutspacing">
    <w:name w:val="normal_without_spacing"/>
    <w:basedOn w:val="a"/>
    <w:pPr>
      <w:spacing w:after="60"/>
    </w:pPr>
    <w:rPr>
      <w:lang w:val="el-GR"/>
    </w:rPr>
  </w:style>
  <w:style w:type="paragraph" w:customStyle="1" w:styleId="foothanging">
    <w:name w:val="foot_hanging"/>
    <w:basedOn w:val="afd"/>
    <w:pPr>
      <w:ind w:left="426" w:hanging="426"/>
    </w:pPr>
    <w:rPr>
      <w:szCs w:val="18"/>
    </w:rPr>
  </w:style>
  <w:style w:type="paragraph" w:styleId="-HTML">
    <w:name w:val="HTML Preformatted"/>
    <w:basedOn w:val="a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1">
    <w:name w:val="No Spacing"/>
    <w:uiPriority w:val="1"/>
    <w:qFormat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2">
    <w:name w:val="Περιεχόμενα πίνακα"/>
    <w:basedOn w:val="a"/>
    <w:pPr>
      <w:suppressLineNumbers/>
    </w:pPr>
  </w:style>
  <w:style w:type="paragraph" w:customStyle="1" w:styleId="aff3">
    <w:name w:val="Επικεφαλίδα πίνακα"/>
    <w:basedOn w:val="aff2"/>
    <w:pPr>
      <w:jc w:val="center"/>
    </w:pPr>
    <w:rPr>
      <w:b/>
      <w:bCs/>
    </w:rPr>
  </w:style>
  <w:style w:type="paragraph" w:customStyle="1" w:styleId="footers">
    <w:name w:val="footers"/>
    <w:basedOn w:val="foothanging"/>
  </w:style>
  <w:style w:type="paragraph" w:customStyle="1" w:styleId="Standard">
    <w:name w:val="Standard"/>
    <w:uiPriority w:val="99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link w:val="3Char0"/>
    <w:uiPriority w:val="99"/>
    <w:rPr>
      <w:rFonts w:cs="Times New Roman"/>
      <w:sz w:val="16"/>
      <w:szCs w:val="16"/>
    </w:rPr>
  </w:style>
  <w:style w:type="paragraph" w:customStyle="1" w:styleId="fooot">
    <w:name w:val="fooot"/>
    <w:basedOn w:val="footers"/>
  </w:style>
  <w:style w:type="paragraph" w:customStyle="1" w:styleId="16">
    <w:name w:val="Κείμενο πλαισίου1"/>
    <w:basedOn w:val="a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Pr>
      <w:sz w:val="20"/>
      <w:szCs w:val="20"/>
    </w:rPr>
  </w:style>
  <w:style w:type="paragraph" w:customStyle="1" w:styleId="18">
    <w:name w:val="Θέμα σχολίου1"/>
    <w:basedOn w:val="17"/>
    <w:next w:val="17"/>
    <w:rPr>
      <w:b/>
      <w:bCs/>
    </w:rPr>
  </w:style>
  <w:style w:type="paragraph" w:customStyle="1" w:styleId="-HTML1">
    <w:name w:val="Προ-διαμορφωμένο HTML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">
    <w:name w:val="List Bullet 2"/>
    <w:basedOn w:val="a"/>
    <w:pPr>
      <w:numPr>
        <w:numId w:val="2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4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7">
    <w:name w:val="Κείμενο υποσημείωσης Char"/>
    <w:link w:val="afd"/>
    <w:uiPriority w:val="99"/>
    <w:rsid w:val="0039345C"/>
    <w:rPr>
      <w:rFonts w:ascii="Calibri" w:hAnsi="Calibri" w:cs="Calibri"/>
      <w:sz w:val="18"/>
      <w:lang w:val="en-IE" w:eastAsia="zh-CN"/>
    </w:rPr>
  </w:style>
  <w:style w:type="paragraph" w:customStyle="1" w:styleId="210">
    <w:name w:val="Σώμα κείμενου 21"/>
    <w:basedOn w:val="a"/>
    <w:rsid w:val="00356D63"/>
    <w:pPr>
      <w:overflowPunct w:val="0"/>
      <w:autoSpaceDE w:val="0"/>
      <w:spacing w:after="0"/>
      <w:textAlignment w:val="baseline"/>
    </w:pPr>
    <w:rPr>
      <w:rFonts w:ascii="Arial" w:hAnsi="Arial" w:cs="Arial"/>
      <w:szCs w:val="20"/>
      <w:lang w:val="el-GR"/>
    </w:rPr>
  </w:style>
  <w:style w:type="paragraph" w:customStyle="1" w:styleId="para-1">
    <w:name w:val="para-1"/>
    <w:basedOn w:val="a"/>
    <w:rsid w:val="00E61191"/>
    <w:pPr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021" w:hanging="1021"/>
    </w:pPr>
    <w:rPr>
      <w:rFonts w:ascii="Arial" w:hAnsi="Arial" w:cs="Arial"/>
      <w:spacing w:val="5"/>
      <w:szCs w:val="20"/>
      <w:lang w:val="el-GR"/>
    </w:rPr>
  </w:style>
  <w:style w:type="character" w:customStyle="1" w:styleId="8Char">
    <w:name w:val="Επικεφαλίδα 8 Char"/>
    <w:basedOn w:val="a0"/>
    <w:link w:val="8"/>
    <w:uiPriority w:val="9"/>
    <w:semiHidden/>
    <w:rsid w:val="007F4587"/>
    <w:rPr>
      <w:rFonts w:ascii="Calibri" w:eastAsia="Times New Roman" w:hAnsi="Calibri" w:cs="Times New Roman"/>
      <w:i/>
      <w:iCs/>
      <w:sz w:val="24"/>
      <w:szCs w:val="24"/>
      <w:lang w:val="en-GB" w:eastAsia="zh-CN"/>
    </w:rPr>
  </w:style>
  <w:style w:type="character" w:customStyle="1" w:styleId="Char5">
    <w:name w:val="Κεφαλίδα Char"/>
    <w:aliases w:val="hd Char"/>
    <w:basedOn w:val="a0"/>
    <w:link w:val="af7"/>
    <w:uiPriority w:val="99"/>
    <w:rsid w:val="007F4587"/>
    <w:rPr>
      <w:rFonts w:ascii="Calibri" w:hAnsi="Calibri" w:cs="Calibri"/>
      <w:sz w:val="22"/>
      <w:szCs w:val="24"/>
      <w:lang w:val="en-GB" w:eastAsia="zh-CN"/>
    </w:rPr>
  </w:style>
  <w:style w:type="paragraph" w:customStyle="1" w:styleId="Normalgr">
    <w:name w:val="Normalgr"/>
    <w:rsid w:val="007F458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 w:cs="Arial"/>
      <w:spacing w:val="15"/>
      <w:kern w:val="1"/>
      <w:lang w:val="en-GB" w:eastAsia="zh-CN"/>
    </w:rPr>
  </w:style>
  <w:style w:type="paragraph" w:customStyle="1" w:styleId="1a">
    <w:name w:val="Βασικό1"/>
    <w:rsid w:val="007F4587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table" w:styleId="aff5">
    <w:name w:val="Table Grid"/>
    <w:basedOn w:val="a1"/>
    <w:uiPriority w:val="39"/>
    <w:rsid w:val="00E4572E"/>
    <w:pPr>
      <w:spacing w:after="8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Style2Before3pt">
    <w:name w:val="Style Style2 + Before:  3 pt"/>
    <w:basedOn w:val="a"/>
    <w:uiPriority w:val="99"/>
    <w:rsid w:val="00E4572E"/>
    <w:pPr>
      <w:suppressAutoHyphens w:val="0"/>
      <w:spacing w:before="60" w:after="0" w:line="360" w:lineRule="auto"/>
      <w:jc w:val="left"/>
    </w:pPr>
    <w:rPr>
      <w:rFonts w:ascii="Arial" w:hAnsi="Arial" w:cs="Times New Roman"/>
      <w:b/>
      <w:bCs/>
      <w:szCs w:val="20"/>
      <w:lang w:val="el-GR" w:eastAsia="el-GR"/>
    </w:rPr>
  </w:style>
  <w:style w:type="paragraph" w:customStyle="1" w:styleId="xmsonormal">
    <w:name w:val="x_msonormal"/>
    <w:basedOn w:val="a"/>
    <w:rsid w:val="00E4572E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  <w:style w:type="character" w:customStyle="1" w:styleId="1Char">
    <w:name w:val="Επικεφαλίδα 1 Char"/>
    <w:link w:val="1"/>
    <w:uiPriority w:val="9"/>
    <w:qFormat/>
    <w:locked/>
    <w:rsid w:val="00F64DD3"/>
    <w:rPr>
      <w:rFonts w:ascii="Arial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link w:val="20"/>
    <w:qFormat/>
    <w:locked/>
    <w:rsid w:val="00F64DD3"/>
    <w:rPr>
      <w:rFonts w:ascii="Arial" w:hAnsi="Arial" w:cs="Arial"/>
      <w:b/>
      <w:color w:val="002060"/>
      <w:sz w:val="24"/>
      <w:szCs w:val="22"/>
      <w:lang w:val="en-GB" w:eastAsia="zh-CN"/>
    </w:rPr>
  </w:style>
  <w:style w:type="character" w:customStyle="1" w:styleId="Char2">
    <w:name w:val="Σώμα κειμένου Char"/>
    <w:link w:val="af1"/>
    <w:locked/>
    <w:rsid w:val="00F64DD3"/>
    <w:rPr>
      <w:rFonts w:ascii="Calibri" w:hAnsi="Calibri" w:cs="Calibri"/>
      <w:sz w:val="22"/>
      <w:szCs w:val="24"/>
      <w:lang w:val="en-GB" w:eastAsia="zh-CN"/>
    </w:rPr>
  </w:style>
  <w:style w:type="paragraph" w:customStyle="1" w:styleId="1b">
    <w:name w:val="Παράγραφος λίστας1"/>
    <w:basedOn w:val="a"/>
    <w:uiPriority w:val="99"/>
    <w:rsid w:val="00F64DD3"/>
    <w:pPr>
      <w:suppressAutoHyphens w:val="0"/>
      <w:spacing w:after="0"/>
      <w:ind w:left="72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character" w:customStyle="1" w:styleId="Char8">
    <w:name w:val="Σώμα κείμενου με εσοχή Char"/>
    <w:link w:val="aff0"/>
    <w:uiPriority w:val="99"/>
    <w:locked/>
    <w:rsid w:val="00F64DD3"/>
    <w:rPr>
      <w:rFonts w:ascii="Arial" w:hAnsi="Arial" w:cs="Arial"/>
      <w:sz w:val="22"/>
      <w:szCs w:val="24"/>
      <w:lang w:val="en-GB" w:eastAsia="zh-CN"/>
    </w:rPr>
  </w:style>
  <w:style w:type="character" w:customStyle="1" w:styleId="230">
    <w:name w:val="Σώμα κειμένου + Έντονη γραφή23"/>
    <w:uiPriority w:val="99"/>
    <w:rsid w:val="00F64DD3"/>
    <w:rPr>
      <w:rFonts w:ascii="Tahoma" w:hAnsi="Tahoma"/>
      <w:b/>
      <w:spacing w:val="0"/>
      <w:sz w:val="19"/>
    </w:rPr>
  </w:style>
  <w:style w:type="character" w:customStyle="1" w:styleId="26">
    <w:name w:val="Σώμα κειμένου (2) + Χωρίς έντονη γραφή"/>
    <w:uiPriority w:val="99"/>
    <w:rsid w:val="00F64DD3"/>
    <w:rPr>
      <w:rFonts w:ascii="Times New Roman" w:hAnsi="Times New Roman"/>
      <w:b/>
      <w:spacing w:val="0"/>
      <w:sz w:val="22"/>
    </w:rPr>
  </w:style>
  <w:style w:type="character" w:customStyle="1" w:styleId="aff6">
    <w:name w:val="Σώμα κειμένου_"/>
    <w:link w:val="28"/>
    <w:uiPriority w:val="99"/>
    <w:locked/>
    <w:rsid w:val="00F64DD3"/>
    <w:rPr>
      <w:rFonts w:ascii="Tahoma" w:hAnsi="Tahoma"/>
      <w:sz w:val="19"/>
      <w:shd w:val="clear" w:color="auto" w:fill="FFFFFF"/>
    </w:rPr>
  </w:style>
  <w:style w:type="character" w:customStyle="1" w:styleId="1c">
    <w:name w:val="Επικεφαλίδα #1_"/>
    <w:link w:val="110"/>
    <w:uiPriority w:val="99"/>
    <w:locked/>
    <w:rsid w:val="00F64DD3"/>
    <w:rPr>
      <w:rFonts w:ascii="Tahoma" w:hAnsi="Tahoma"/>
      <w:b/>
      <w:sz w:val="19"/>
      <w:shd w:val="clear" w:color="auto" w:fill="FFFFFF"/>
    </w:rPr>
  </w:style>
  <w:style w:type="character" w:customStyle="1" w:styleId="211">
    <w:name w:val="Σώμα κειμένου + Έντονη γραφή21"/>
    <w:uiPriority w:val="99"/>
    <w:rsid w:val="00F64DD3"/>
    <w:rPr>
      <w:rFonts w:ascii="Tahoma" w:hAnsi="Tahoma"/>
      <w:b/>
      <w:spacing w:val="0"/>
      <w:sz w:val="19"/>
    </w:rPr>
  </w:style>
  <w:style w:type="paragraph" w:customStyle="1" w:styleId="110">
    <w:name w:val="Επικεφαλίδα #11"/>
    <w:basedOn w:val="a"/>
    <w:link w:val="1c"/>
    <w:uiPriority w:val="99"/>
    <w:rsid w:val="00F64DD3"/>
    <w:pPr>
      <w:shd w:val="clear" w:color="auto" w:fill="FFFFFF"/>
      <w:suppressAutoHyphens w:val="0"/>
      <w:spacing w:after="60" w:line="240" w:lineRule="exact"/>
      <w:ind w:hanging="440"/>
      <w:jc w:val="center"/>
      <w:outlineLvl w:val="0"/>
    </w:pPr>
    <w:rPr>
      <w:rFonts w:ascii="Tahoma" w:hAnsi="Tahoma" w:cs="Times New Roman"/>
      <w:b/>
      <w:sz w:val="19"/>
      <w:szCs w:val="20"/>
    </w:rPr>
  </w:style>
  <w:style w:type="paragraph" w:customStyle="1" w:styleId="28">
    <w:name w:val="Σώμα κειμένου28"/>
    <w:basedOn w:val="a"/>
    <w:link w:val="aff6"/>
    <w:uiPriority w:val="99"/>
    <w:rsid w:val="00F64DD3"/>
    <w:pPr>
      <w:shd w:val="clear" w:color="auto" w:fill="FFFFFF"/>
      <w:suppressAutoHyphens w:val="0"/>
      <w:spacing w:after="0" w:line="206" w:lineRule="exact"/>
      <w:ind w:hanging="760"/>
      <w:jc w:val="left"/>
    </w:pPr>
    <w:rPr>
      <w:rFonts w:ascii="Tahoma" w:hAnsi="Tahoma" w:cs="Times New Roman"/>
      <w:sz w:val="19"/>
      <w:szCs w:val="20"/>
    </w:rPr>
  </w:style>
  <w:style w:type="character" w:customStyle="1" w:styleId="Char4">
    <w:name w:val="Υποσέλιδο Char"/>
    <w:link w:val="af6"/>
    <w:uiPriority w:val="99"/>
    <w:locked/>
    <w:rsid w:val="00F64DD3"/>
    <w:rPr>
      <w:rFonts w:ascii="Calibri" w:eastAsia="MS Mincho" w:hAnsi="Calibri" w:cs="Calibri"/>
      <w:sz w:val="22"/>
      <w:szCs w:val="24"/>
      <w:lang w:val="en-US" w:eastAsia="ja-JP"/>
    </w:rPr>
  </w:style>
  <w:style w:type="character" w:customStyle="1" w:styleId="27">
    <w:name w:val="Σώμα κειμένου (2)_"/>
    <w:link w:val="212"/>
    <w:uiPriority w:val="99"/>
    <w:locked/>
    <w:rsid w:val="00F64DD3"/>
    <w:rPr>
      <w:rFonts w:ascii="Tahoma" w:hAnsi="Tahoma"/>
      <w:b/>
      <w:sz w:val="19"/>
      <w:shd w:val="clear" w:color="auto" w:fill="FFFFFF"/>
    </w:rPr>
  </w:style>
  <w:style w:type="paragraph" w:customStyle="1" w:styleId="212">
    <w:name w:val="Σώμα κειμένου (2)1"/>
    <w:basedOn w:val="a"/>
    <w:link w:val="27"/>
    <w:uiPriority w:val="99"/>
    <w:rsid w:val="00F64DD3"/>
    <w:pPr>
      <w:shd w:val="clear" w:color="auto" w:fill="FFFFFF"/>
      <w:suppressAutoHyphens w:val="0"/>
      <w:spacing w:after="180" w:line="240" w:lineRule="exact"/>
      <w:ind w:hanging="720"/>
      <w:jc w:val="left"/>
    </w:pPr>
    <w:rPr>
      <w:rFonts w:ascii="Tahoma" w:hAnsi="Tahoma" w:cs="Times New Roman"/>
      <w:b/>
      <w:sz w:val="19"/>
      <w:szCs w:val="20"/>
    </w:rPr>
  </w:style>
  <w:style w:type="character" w:customStyle="1" w:styleId="37">
    <w:name w:val="Επικεφαλίδα #3_"/>
    <w:link w:val="310"/>
    <w:uiPriority w:val="99"/>
    <w:locked/>
    <w:rsid w:val="00F64DD3"/>
    <w:rPr>
      <w:b/>
      <w:shd w:val="clear" w:color="auto" w:fill="FFFFFF"/>
    </w:rPr>
  </w:style>
  <w:style w:type="paragraph" w:customStyle="1" w:styleId="310">
    <w:name w:val="Επικεφαλίδα #31"/>
    <w:basedOn w:val="a"/>
    <w:link w:val="37"/>
    <w:uiPriority w:val="99"/>
    <w:rsid w:val="00F64DD3"/>
    <w:pPr>
      <w:shd w:val="clear" w:color="auto" w:fill="FFFFFF"/>
      <w:suppressAutoHyphens w:val="0"/>
      <w:spacing w:before="1320" w:after="300" w:line="240" w:lineRule="atLeast"/>
      <w:ind w:hanging="640"/>
      <w:jc w:val="left"/>
      <w:outlineLvl w:val="2"/>
    </w:pPr>
    <w:rPr>
      <w:rFonts w:ascii="Times New Roman" w:hAnsi="Times New Roman" w:cs="Times New Roman"/>
      <w:b/>
      <w:sz w:val="20"/>
      <w:szCs w:val="20"/>
    </w:rPr>
  </w:style>
  <w:style w:type="character" w:customStyle="1" w:styleId="316">
    <w:name w:val="Επικεφαλίδα #316"/>
    <w:uiPriority w:val="99"/>
    <w:rsid w:val="00F64DD3"/>
    <w:rPr>
      <w:rFonts w:ascii="Times New Roman" w:hAnsi="Times New Roman"/>
      <w:b/>
      <w:spacing w:val="0"/>
      <w:sz w:val="22"/>
      <w:u w:val="single"/>
    </w:rPr>
  </w:style>
  <w:style w:type="character" w:customStyle="1" w:styleId="220">
    <w:name w:val="Σώμα κειμένου + Έντονη γραφή22"/>
    <w:uiPriority w:val="99"/>
    <w:rsid w:val="00F64DD3"/>
    <w:rPr>
      <w:rFonts w:ascii="Times New Roman" w:hAnsi="Times New Roman"/>
      <w:b/>
      <w:spacing w:val="0"/>
      <w:sz w:val="22"/>
    </w:rPr>
  </w:style>
  <w:style w:type="character" w:customStyle="1" w:styleId="315">
    <w:name w:val="Επικεφαλίδα #315"/>
    <w:uiPriority w:val="99"/>
    <w:rsid w:val="00F64DD3"/>
    <w:rPr>
      <w:rFonts w:ascii="Times New Roman" w:hAnsi="Times New Roman"/>
      <w:b/>
      <w:spacing w:val="0"/>
      <w:sz w:val="22"/>
      <w:u w:val="single"/>
    </w:rPr>
  </w:style>
  <w:style w:type="character" w:customStyle="1" w:styleId="313">
    <w:name w:val="Επικεφαλίδα #313"/>
    <w:uiPriority w:val="99"/>
    <w:rsid w:val="00F64DD3"/>
    <w:rPr>
      <w:rFonts w:ascii="Times New Roman" w:hAnsi="Times New Roman"/>
      <w:b/>
      <w:spacing w:val="0"/>
      <w:sz w:val="22"/>
      <w:u w:val="single"/>
    </w:rPr>
  </w:style>
  <w:style w:type="paragraph" w:styleId="29">
    <w:name w:val="Body Text 2"/>
    <w:basedOn w:val="a"/>
    <w:link w:val="2Char0"/>
    <w:rsid w:val="00F64DD3"/>
    <w:pPr>
      <w:suppressAutoHyphens w:val="0"/>
      <w:spacing w:line="480" w:lineRule="auto"/>
      <w:jc w:val="left"/>
    </w:pPr>
    <w:rPr>
      <w:rFonts w:ascii="Times New Roman" w:hAnsi="Times New Roman" w:cs="Times New Roman"/>
      <w:sz w:val="24"/>
      <w:lang w:val="el-GR" w:eastAsia="el-GR"/>
    </w:rPr>
  </w:style>
  <w:style w:type="character" w:customStyle="1" w:styleId="2Char0">
    <w:name w:val="Σώμα κείμενου 2 Char"/>
    <w:basedOn w:val="a0"/>
    <w:link w:val="29"/>
    <w:rsid w:val="00F64DD3"/>
    <w:rPr>
      <w:sz w:val="24"/>
      <w:szCs w:val="24"/>
    </w:rPr>
  </w:style>
  <w:style w:type="character" w:customStyle="1" w:styleId="Char6">
    <w:name w:val="Παράγραφος λίστας Char"/>
    <w:basedOn w:val="a0"/>
    <w:link w:val="afc"/>
    <w:uiPriority w:val="34"/>
    <w:rsid w:val="00F64DD3"/>
    <w:rPr>
      <w:rFonts w:ascii="Calibri" w:hAnsi="Calibri" w:cs="Calibri"/>
      <w:sz w:val="22"/>
      <w:szCs w:val="24"/>
      <w:lang w:val="en-GB" w:eastAsia="zh-CN"/>
    </w:rPr>
  </w:style>
  <w:style w:type="paragraph" w:customStyle="1" w:styleId="TableParagraph">
    <w:name w:val="Table Paragraph"/>
    <w:basedOn w:val="a"/>
    <w:qFormat/>
    <w:rsid w:val="00F64DD3"/>
    <w:pPr>
      <w:widowControl w:val="0"/>
      <w:suppressAutoHyphens w:val="0"/>
      <w:spacing w:after="0"/>
      <w:jc w:val="left"/>
    </w:pPr>
    <w:rPr>
      <w:rFonts w:eastAsia="Calibri" w:cs="Times New Roman"/>
      <w:szCs w:val="22"/>
      <w:lang w:val="en-US" w:eastAsia="en-US"/>
    </w:rPr>
  </w:style>
  <w:style w:type="numbering" w:customStyle="1" w:styleId="ImportedStyle2">
    <w:name w:val="Imported Style 2"/>
    <w:rsid w:val="00FF5A1C"/>
    <w:pPr>
      <w:numPr>
        <w:numId w:val="5"/>
      </w:numPr>
    </w:pPr>
  </w:style>
  <w:style w:type="character" w:customStyle="1" w:styleId="3Char">
    <w:name w:val="Επικεφαλίδα 3 Char"/>
    <w:basedOn w:val="a0"/>
    <w:link w:val="3"/>
    <w:uiPriority w:val="9"/>
    <w:rsid w:val="00FF5A1C"/>
    <w:rPr>
      <w:rFonts w:ascii="Arial" w:hAnsi="Arial"/>
      <w:b/>
      <w:bCs/>
      <w:sz w:val="22"/>
      <w:szCs w:val="26"/>
      <w:lang w:val="en-GB" w:eastAsia="zh-CN"/>
    </w:rPr>
  </w:style>
  <w:style w:type="numbering" w:customStyle="1" w:styleId="ImportedStyle10">
    <w:name w:val="Imported Style 10"/>
    <w:rsid w:val="00FF5A1C"/>
    <w:pPr>
      <w:numPr>
        <w:numId w:val="7"/>
      </w:numPr>
    </w:pPr>
  </w:style>
  <w:style w:type="numbering" w:customStyle="1" w:styleId="ImportedStyle4">
    <w:name w:val="Imported Style 4"/>
    <w:rsid w:val="005B5AAF"/>
    <w:pPr>
      <w:numPr>
        <w:numId w:val="11"/>
      </w:numPr>
    </w:pPr>
  </w:style>
  <w:style w:type="paragraph" w:styleId="aff7">
    <w:name w:val="Title"/>
    <w:basedOn w:val="a"/>
    <w:link w:val="Char9"/>
    <w:qFormat/>
    <w:rsid w:val="005B5AAF"/>
    <w:pPr>
      <w:suppressAutoHyphens w:val="0"/>
      <w:spacing w:after="0" w:line="360" w:lineRule="auto"/>
      <w:jc w:val="center"/>
    </w:pPr>
    <w:rPr>
      <w:rFonts w:ascii="Arial" w:hAnsi="Arial" w:cs="Arial"/>
      <w:b/>
      <w:bCs/>
      <w:lang w:val="el-GR" w:eastAsia="el-GR"/>
    </w:rPr>
  </w:style>
  <w:style w:type="character" w:customStyle="1" w:styleId="Char9">
    <w:name w:val="Τίτλος Char"/>
    <w:basedOn w:val="a0"/>
    <w:link w:val="aff7"/>
    <w:rsid w:val="005B5AAF"/>
    <w:rPr>
      <w:rFonts w:ascii="Arial" w:hAnsi="Arial" w:cs="Arial"/>
      <w:b/>
      <w:bCs/>
      <w:sz w:val="22"/>
      <w:szCs w:val="24"/>
    </w:rPr>
  </w:style>
  <w:style w:type="numbering" w:customStyle="1" w:styleId="ImportedStyle8">
    <w:name w:val="Imported Style 8"/>
    <w:rsid w:val="005B5AAF"/>
    <w:pPr>
      <w:numPr>
        <w:numId w:val="17"/>
      </w:numPr>
    </w:pPr>
  </w:style>
  <w:style w:type="numbering" w:customStyle="1" w:styleId="ImportedStyle9">
    <w:name w:val="Imported Style 9"/>
    <w:rsid w:val="005B5AAF"/>
    <w:pPr>
      <w:numPr>
        <w:numId w:val="18"/>
      </w:numPr>
    </w:pPr>
  </w:style>
  <w:style w:type="numbering" w:customStyle="1" w:styleId="ImportedStyle11">
    <w:name w:val="Imported Style 11"/>
    <w:rsid w:val="005B5AAF"/>
    <w:pPr>
      <w:numPr>
        <w:numId w:val="19"/>
      </w:numPr>
    </w:pPr>
  </w:style>
  <w:style w:type="paragraph" w:customStyle="1" w:styleId="CM98">
    <w:name w:val="CM98"/>
    <w:basedOn w:val="Default"/>
    <w:next w:val="Default"/>
    <w:uiPriority w:val="99"/>
    <w:rsid w:val="00D91657"/>
    <w:pPr>
      <w:suppressAutoHyphens w:val="0"/>
      <w:autoSpaceDE w:val="0"/>
      <w:autoSpaceDN w:val="0"/>
      <w:adjustRightInd w:val="0"/>
      <w:spacing w:after="4360"/>
    </w:pPr>
    <w:rPr>
      <w:rFonts w:ascii="Calibri" w:eastAsia="Times New Roman" w:hAnsi="Calibri" w:cs="Times New Roman"/>
      <w:color w:val="auto"/>
      <w:lang w:eastAsia="el-GR" w:bidi="ar-SA"/>
    </w:rPr>
  </w:style>
  <w:style w:type="character" w:customStyle="1" w:styleId="3Char0">
    <w:name w:val="Σώμα κείμενου 3 Char"/>
    <w:link w:val="36"/>
    <w:uiPriority w:val="99"/>
    <w:rsid w:val="00D91657"/>
    <w:rPr>
      <w:rFonts w:ascii="Calibri" w:hAnsi="Calibri" w:cs="Calibri"/>
      <w:sz w:val="16"/>
      <w:szCs w:val="16"/>
      <w:lang w:val="en-GB" w:eastAsia="zh-CN"/>
    </w:rPr>
  </w:style>
  <w:style w:type="paragraph" w:styleId="2a">
    <w:name w:val="Body Text Indent 2"/>
    <w:basedOn w:val="a"/>
    <w:link w:val="2Char1"/>
    <w:uiPriority w:val="99"/>
    <w:semiHidden/>
    <w:unhideWhenUsed/>
    <w:rsid w:val="00D91657"/>
    <w:pPr>
      <w:suppressAutoHyphens w:val="0"/>
      <w:spacing w:line="480" w:lineRule="auto"/>
      <w:ind w:left="360"/>
      <w:jc w:val="left"/>
    </w:pPr>
    <w:rPr>
      <w:rFonts w:cs="Times New Roman"/>
      <w:szCs w:val="22"/>
      <w:lang w:val="el-GR" w:eastAsia="el-GR"/>
    </w:rPr>
  </w:style>
  <w:style w:type="character" w:customStyle="1" w:styleId="2Char1">
    <w:name w:val="Σώμα κείμενου με εσοχή 2 Char"/>
    <w:basedOn w:val="a0"/>
    <w:link w:val="2a"/>
    <w:uiPriority w:val="99"/>
    <w:semiHidden/>
    <w:rsid w:val="00D91657"/>
    <w:rPr>
      <w:rFonts w:ascii="Calibri" w:hAnsi="Calibri"/>
      <w:sz w:val="22"/>
      <w:szCs w:val="22"/>
    </w:rPr>
  </w:style>
  <w:style w:type="paragraph" w:customStyle="1" w:styleId="CM84">
    <w:name w:val="CM84"/>
    <w:basedOn w:val="a"/>
    <w:next w:val="a"/>
    <w:uiPriority w:val="99"/>
    <w:rsid w:val="00AC1B81"/>
    <w:pPr>
      <w:widowControl w:val="0"/>
      <w:suppressAutoHyphens w:val="0"/>
      <w:autoSpaceDE w:val="0"/>
      <w:autoSpaceDN w:val="0"/>
      <w:adjustRightInd w:val="0"/>
      <w:spacing w:after="878"/>
    </w:pPr>
    <w:rPr>
      <w:rFonts w:cs="Times New Roman"/>
      <w:sz w:val="24"/>
      <w:lang w:val="el-GR" w:eastAsia="el-GR"/>
    </w:rPr>
  </w:style>
  <w:style w:type="paragraph" w:customStyle="1" w:styleId="CM86">
    <w:name w:val="CM86"/>
    <w:basedOn w:val="a"/>
    <w:next w:val="a"/>
    <w:uiPriority w:val="99"/>
    <w:rsid w:val="00AC1B81"/>
    <w:pPr>
      <w:widowControl w:val="0"/>
      <w:suppressAutoHyphens w:val="0"/>
      <w:autoSpaceDE w:val="0"/>
      <w:autoSpaceDN w:val="0"/>
      <w:adjustRightInd w:val="0"/>
      <w:spacing w:after="293"/>
    </w:pPr>
    <w:rPr>
      <w:rFonts w:ascii="Arial" w:hAnsi="Arial" w:cs="Times New Roman"/>
      <w:sz w:val="24"/>
      <w:lang w:val="el-GR" w:eastAsia="el-GR"/>
    </w:rPr>
  </w:style>
  <w:style w:type="paragraph" w:customStyle="1" w:styleId="CM87">
    <w:name w:val="CM87"/>
    <w:basedOn w:val="a"/>
    <w:next w:val="a"/>
    <w:uiPriority w:val="99"/>
    <w:rsid w:val="00AC1B81"/>
    <w:pPr>
      <w:widowControl w:val="0"/>
      <w:suppressAutoHyphens w:val="0"/>
      <w:autoSpaceDE w:val="0"/>
      <w:autoSpaceDN w:val="0"/>
      <w:adjustRightInd w:val="0"/>
      <w:spacing w:after="175"/>
    </w:pPr>
    <w:rPr>
      <w:rFonts w:ascii="Arial" w:hAnsi="Arial" w:cs="Times New Roman"/>
      <w:sz w:val="24"/>
      <w:lang w:val="el-GR" w:eastAsia="el-GR"/>
    </w:rPr>
  </w:style>
  <w:style w:type="paragraph" w:customStyle="1" w:styleId="CM88">
    <w:name w:val="CM88"/>
    <w:basedOn w:val="a"/>
    <w:next w:val="a"/>
    <w:uiPriority w:val="99"/>
    <w:rsid w:val="00AC1B81"/>
    <w:pPr>
      <w:widowControl w:val="0"/>
      <w:suppressAutoHyphens w:val="0"/>
      <w:autoSpaceDE w:val="0"/>
      <w:autoSpaceDN w:val="0"/>
      <w:adjustRightInd w:val="0"/>
      <w:spacing w:after="573"/>
    </w:pPr>
    <w:rPr>
      <w:rFonts w:ascii="Arial" w:hAnsi="Arial" w:cs="Times New Roman"/>
      <w:sz w:val="24"/>
      <w:lang w:val="el-GR" w:eastAsia="el-GR"/>
    </w:rPr>
  </w:style>
  <w:style w:type="paragraph" w:customStyle="1" w:styleId="CM94">
    <w:name w:val="CM94"/>
    <w:basedOn w:val="a"/>
    <w:next w:val="a"/>
    <w:uiPriority w:val="99"/>
    <w:rsid w:val="00AC1B81"/>
    <w:pPr>
      <w:widowControl w:val="0"/>
      <w:suppressAutoHyphens w:val="0"/>
      <w:autoSpaceDE w:val="0"/>
      <w:autoSpaceDN w:val="0"/>
      <w:adjustRightInd w:val="0"/>
      <w:spacing w:after="430"/>
    </w:pPr>
    <w:rPr>
      <w:rFonts w:ascii="Arial" w:hAnsi="Arial" w:cs="Times New Roman"/>
      <w:sz w:val="24"/>
      <w:lang w:val="el-GR" w:eastAsia="el-GR"/>
    </w:rPr>
  </w:style>
  <w:style w:type="paragraph" w:customStyle="1" w:styleId="CM30">
    <w:name w:val="CM30"/>
    <w:basedOn w:val="a"/>
    <w:next w:val="a"/>
    <w:uiPriority w:val="99"/>
    <w:rsid w:val="00AC1B81"/>
    <w:pPr>
      <w:widowControl w:val="0"/>
      <w:suppressAutoHyphens w:val="0"/>
      <w:autoSpaceDE w:val="0"/>
      <w:autoSpaceDN w:val="0"/>
      <w:adjustRightInd w:val="0"/>
      <w:spacing w:after="0" w:line="218" w:lineRule="atLeast"/>
    </w:pPr>
    <w:rPr>
      <w:rFonts w:ascii="Arial" w:hAnsi="Arial" w:cs="Times New Roman"/>
      <w:sz w:val="24"/>
      <w:lang w:val="el-GR" w:eastAsia="el-GR"/>
    </w:rPr>
  </w:style>
  <w:style w:type="paragraph" w:customStyle="1" w:styleId="CM106">
    <w:name w:val="CM106"/>
    <w:basedOn w:val="a"/>
    <w:next w:val="a"/>
    <w:uiPriority w:val="99"/>
    <w:rsid w:val="00AC1B81"/>
    <w:pPr>
      <w:widowControl w:val="0"/>
      <w:suppressAutoHyphens w:val="0"/>
      <w:autoSpaceDE w:val="0"/>
      <w:autoSpaceDN w:val="0"/>
      <w:adjustRightInd w:val="0"/>
      <w:spacing w:after="685"/>
    </w:pPr>
    <w:rPr>
      <w:rFonts w:ascii="Arial" w:hAnsi="Arial" w:cs="Times New Roman"/>
      <w:sz w:val="24"/>
      <w:lang w:val="el-GR" w:eastAsia="el-GR"/>
    </w:rPr>
  </w:style>
  <w:style w:type="paragraph" w:customStyle="1" w:styleId="CM39">
    <w:name w:val="CM39"/>
    <w:basedOn w:val="a"/>
    <w:next w:val="a"/>
    <w:uiPriority w:val="99"/>
    <w:rsid w:val="00AC1B81"/>
    <w:pPr>
      <w:widowControl w:val="0"/>
      <w:suppressAutoHyphens w:val="0"/>
      <w:autoSpaceDE w:val="0"/>
      <w:autoSpaceDN w:val="0"/>
      <w:adjustRightInd w:val="0"/>
      <w:spacing w:after="0" w:line="293" w:lineRule="atLeast"/>
    </w:pPr>
    <w:rPr>
      <w:rFonts w:ascii="Arial" w:hAnsi="Arial" w:cs="Times New Roman"/>
      <w:sz w:val="24"/>
      <w:lang w:val="el-GR" w:eastAsia="el-GR"/>
    </w:rPr>
  </w:style>
  <w:style w:type="paragraph" w:customStyle="1" w:styleId="CM9">
    <w:name w:val="CM9"/>
    <w:basedOn w:val="a"/>
    <w:next w:val="a"/>
    <w:uiPriority w:val="99"/>
    <w:rsid w:val="00AC1B81"/>
    <w:pPr>
      <w:widowControl w:val="0"/>
      <w:suppressAutoHyphens w:val="0"/>
      <w:autoSpaceDE w:val="0"/>
      <w:autoSpaceDN w:val="0"/>
      <w:adjustRightInd w:val="0"/>
      <w:spacing w:after="0" w:line="291" w:lineRule="atLeast"/>
    </w:pPr>
    <w:rPr>
      <w:rFonts w:ascii="Arial" w:hAnsi="Arial" w:cs="Times New Roman"/>
      <w:sz w:val="24"/>
      <w:lang w:val="el-GR" w:eastAsia="el-GR"/>
    </w:rPr>
  </w:style>
  <w:style w:type="paragraph" w:customStyle="1" w:styleId="CM91">
    <w:name w:val="CM91"/>
    <w:basedOn w:val="Default"/>
    <w:next w:val="Default"/>
    <w:uiPriority w:val="99"/>
    <w:rsid w:val="00AC1B81"/>
    <w:pPr>
      <w:suppressAutoHyphens w:val="0"/>
      <w:autoSpaceDE w:val="0"/>
      <w:autoSpaceDN w:val="0"/>
      <w:adjustRightInd w:val="0"/>
      <w:spacing w:after="113"/>
    </w:pPr>
    <w:rPr>
      <w:rFonts w:ascii="Calibri" w:eastAsia="Times New Roman" w:hAnsi="Calibri" w:cs="Times New Roman"/>
      <w:color w:val="auto"/>
      <w:lang w:eastAsia="el-GR" w:bidi="ar-SA"/>
    </w:rPr>
  </w:style>
  <w:style w:type="paragraph" w:customStyle="1" w:styleId="CM96">
    <w:name w:val="CM96"/>
    <w:basedOn w:val="Default"/>
    <w:next w:val="Default"/>
    <w:uiPriority w:val="99"/>
    <w:rsid w:val="00AC1B81"/>
    <w:pPr>
      <w:suppressAutoHyphens w:val="0"/>
      <w:autoSpaceDE w:val="0"/>
      <w:autoSpaceDN w:val="0"/>
      <w:adjustRightInd w:val="0"/>
      <w:spacing w:after="97"/>
    </w:pPr>
    <w:rPr>
      <w:rFonts w:ascii="Calibri" w:eastAsia="Times New Roman" w:hAnsi="Calibri" w:cs="Times New Roman"/>
      <w:color w:val="auto"/>
      <w:lang w:eastAsia="el-GR" w:bidi="ar-SA"/>
    </w:rPr>
  </w:style>
  <w:style w:type="paragraph" w:customStyle="1" w:styleId="CM27">
    <w:name w:val="CM27"/>
    <w:basedOn w:val="Default"/>
    <w:next w:val="Default"/>
    <w:uiPriority w:val="99"/>
    <w:rsid w:val="00AC1B81"/>
    <w:pPr>
      <w:suppressAutoHyphens w:val="0"/>
      <w:autoSpaceDE w:val="0"/>
      <w:autoSpaceDN w:val="0"/>
      <w:adjustRightInd w:val="0"/>
      <w:spacing w:line="293" w:lineRule="atLeast"/>
    </w:pPr>
    <w:rPr>
      <w:rFonts w:ascii="Calibri" w:eastAsia="Times New Roman" w:hAnsi="Calibri" w:cs="Times New Roman"/>
      <w:color w:val="auto"/>
      <w:lang w:eastAsia="el-GR" w:bidi="ar-SA"/>
    </w:rPr>
  </w:style>
  <w:style w:type="paragraph" w:customStyle="1" w:styleId="CM108">
    <w:name w:val="CM108"/>
    <w:basedOn w:val="Default"/>
    <w:next w:val="Default"/>
    <w:uiPriority w:val="99"/>
    <w:rsid w:val="00AC1B81"/>
    <w:pPr>
      <w:suppressAutoHyphens w:val="0"/>
      <w:autoSpaceDE w:val="0"/>
      <w:autoSpaceDN w:val="0"/>
      <w:adjustRightInd w:val="0"/>
      <w:spacing w:after="207"/>
    </w:pPr>
    <w:rPr>
      <w:rFonts w:ascii="Calibri" w:eastAsia="Times New Roman" w:hAnsi="Calibri" w:cs="Times New Roman"/>
      <w:color w:val="auto"/>
      <w:lang w:eastAsia="el-GR" w:bidi="ar-SA"/>
    </w:rPr>
  </w:style>
  <w:style w:type="paragraph" w:customStyle="1" w:styleId="CM92">
    <w:name w:val="CM92"/>
    <w:basedOn w:val="Default"/>
    <w:next w:val="Default"/>
    <w:uiPriority w:val="99"/>
    <w:rsid w:val="00AC1B81"/>
    <w:pPr>
      <w:suppressAutoHyphens w:val="0"/>
      <w:autoSpaceDE w:val="0"/>
      <w:autoSpaceDN w:val="0"/>
      <w:adjustRightInd w:val="0"/>
      <w:spacing w:after="375"/>
    </w:pPr>
    <w:rPr>
      <w:rFonts w:ascii="Calibri" w:eastAsia="Times New Roman" w:hAnsi="Calibri" w:cs="Times New Roman"/>
      <w:color w:val="auto"/>
      <w:lang w:eastAsia="el-GR" w:bidi="ar-SA"/>
    </w:rPr>
  </w:style>
  <w:style w:type="paragraph" w:customStyle="1" w:styleId="CM44">
    <w:name w:val="CM44"/>
    <w:basedOn w:val="Default"/>
    <w:next w:val="Default"/>
    <w:uiPriority w:val="99"/>
    <w:rsid w:val="00AC1B81"/>
    <w:pPr>
      <w:suppressAutoHyphens w:val="0"/>
      <w:autoSpaceDE w:val="0"/>
      <w:autoSpaceDN w:val="0"/>
      <w:adjustRightInd w:val="0"/>
      <w:spacing w:line="296" w:lineRule="atLeast"/>
    </w:pPr>
    <w:rPr>
      <w:rFonts w:ascii="Calibri" w:eastAsia="Times New Roman" w:hAnsi="Calibri" w:cs="Times New Roman"/>
      <w:color w:val="auto"/>
      <w:lang w:eastAsia="el-GR" w:bidi="ar-SA"/>
    </w:rPr>
  </w:style>
  <w:style w:type="paragraph" w:customStyle="1" w:styleId="CM48">
    <w:name w:val="CM48"/>
    <w:basedOn w:val="Default"/>
    <w:next w:val="Default"/>
    <w:uiPriority w:val="99"/>
    <w:rsid w:val="00AC1B81"/>
    <w:pPr>
      <w:suppressAutoHyphens w:val="0"/>
      <w:autoSpaceDE w:val="0"/>
      <w:autoSpaceDN w:val="0"/>
      <w:adjustRightInd w:val="0"/>
      <w:spacing w:line="296" w:lineRule="atLeast"/>
    </w:pPr>
    <w:rPr>
      <w:rFonts w:ascii="Calibri" w:eastAsia="Times New Roman" w:hAnsi="Calibri" w:cs="Times New Roman"/>
      <w:color w:val="auto"/>
      <w:lang w:eastAsia="el-GR" w:bidi="ar-SA"/>
    </w:rPr>
  </w:style>
  <w:style w:type="paragraph" w:customStyle="1" w:styleId="CM4">
    <w:name w:val="CM4"/>
    <w:basedOn w:val="Default"/>
    <w:next w:val="Default"/>
    <w:uiPriority w:val="99"/>
    <w:rsid w:val="00AC1B81"/>
    <w:pPr>
      <w:suppressAutoHyphens w:val="0"/>
      <w:autoSpaceDE w:val="0"/>
      <w:autoSpaceDN w:val="0"/>
      <w:adjustRightInd w:val="0"/>
      <w:spacing w:line="286" w:lineRule="atLeast"/>
    </w:pPr>
    <w:rPr>
      <w:rFonts w:ascii="Calibri" w:eastAsia="Times New Roman" w:hAnsi="Calibri" w:cs="Times New Roman"/>
      <w:color w:val="auto"/>
      <w:lang w:eastAsia="el-GR" w:bidi="ar-SA"/>
    </w:rPr>
  </w:style>
  <w:style w:type="paragraph" w:customStyle="1" w:styleId="CM7">
    <w:name w:val="CM7"/>
    <w:basedOn w:val="Default"/>
    <w:next w:val="Default"/>
    <w:uiPriority w:val="99"/>
    <w:rsid w:val="00AC1B81"/>
    <w:pPr>
      <w:suppressAutoHyphens w:val="0"/>
      <w:autoSpaceDE w:val="0"/>
      <w:autoSpaceDN w:val="0"/>
      <w:adjustRightInd w:val="0"/>
      <w:spacing w:line="278" w:lineRule="atLeast"/>
    </w:pPr>
    <w:rPr>
      <w:rFonts w:ascii="Calibri" w:eastAsia="Times New Roman" w:hAnsi="Calibri" w:cs="Times New Roman"/>
      <w:color w:val="auto"/>
      <w:lang w:eastAsia="el-GR" w:bidi="ar-SA"/>
    </w:rPr>
  </w:style>
  <w:style w:type="paragraph" w:customStyle="1" w:styleId="CM117">
    <w:name w:val="CM117"/>
    <w:basedOn w:val="Default"/>
    <w:next w:val="Default"/>
    <w:uiPriority w:val="99"/>
    <w:rsid w:val="00AC1B81"/>
    <w:pPr>
      <w:suppressAutoHyphens w:val="0"/>
      <w:autoSpaceDE w:val="0"/>
      <w:autoSpaceDN w:val="0"/>
      <w:adjustRightInd w:val="0"/>
      <w:spacing w:after="60"/>
    </w:pPr>
    <w:rPr>
      <w:rFonts w:ascii="Calibri" w:eastAsia="Times New Roman" w:hAnsi="Calibri" w:cs="Times New Roman"/>
      <w:color w:val="auto"/>
      <w:lang w:eastAsia="el-GR" w:bidi="ar-SA"/>
    </w:rPr>
  </w:style>
  <w:style w:type="paragraph" w:customStyle="1" w:styleId="CM90">
    <w:name w:val="CM90"/>
    <w:basedOn w:val="Default"/>
    <w:next w:val="Default"/>
    <w:uiPriority w:val="99"/>
    <w:rsid w:val="00AC1B81"/>
    <w:pPr>
      <w:suppressAutoHyphens w:val="0"/>
      <w:autoSpaceDE w:val="0"/>
      <w:autoSpaceDN w:val="0"/>
      <w:adjustRightInd w:val="0"/>
      <w:spacing w:after="615"/>
    </w:pPr>
    <w:rPr>
      <w:rFonts w:ascii="Calibri" w:eastAsia="Times New Roman" w:hAnsi="Calibri" w:cs="Times New Roman"/>
      <w:color w:val="auto"/>
      <w:lang w:eastAsia="el-GR" w:bidi="ar-SA"/>
    </w:rPr>
  </w:style>
  <w:style w:type="paragraph" w:customStyle="1" w:styleId="CM51">
    <w:name w:val="CM51"/>
    <w:basedOn w:val="Default"/>
    <w:next w:val="Default"/>
    <w:uiPriority w:val="99"/>
    <w:rsid w:val="00AC1B81"/>
    <w:pPr>
      <w:suppressAutoHyphens w:val="0"/>
      <w:autoSpaceDE w:val="0"/>
      <w:autoSpaceDN w:val="0"/>
      <w:adjustRightInd w:val="0"/>
      <w:spacing w:line="296" w:lineRule="atLeast"/>
    </w:pPr>
    <w:rPr>
      <w:rFonts w:ascii="Calibri" w:eastAsia="Times New Roman" w:hAnsi="Calibri" w:cs="Times New Roman"/>
      <w:color w:val="auto"/>
      <w:lang w:eastAsia="el-GR" w:bidi="ar-SA"/>
    </w:rPr>
  </w:style>
  <w:style w:type="paragraph" w:customStyle="1" w:styleId="CM52">
    <w:name w:val="CM52"/>
    <w:basedOn w:val="Default"/>
    <w:next w:val="Default"/>
    <w:uiPriority w:val="99"/>
    <w:rsid w:val="00AC1B81"/>
    <w:pPr>
      <w:suppressAutoHyphens w:val="0"/>
      <w:autoSpaceDE w:val="0"/>
      <w:autoSpaceDN w:val="0"/>
      <w:adjustRightInd w:val="0"/>
      <w:spacing w:line="296" w:lineRule="atLeast"/>
    </w:pPr>
    <w:rPr>
      <w:rFonts w:ascii="Calibri" w:eastAsia="Times New Roman" w:hAnsi="Calibri" w:cs="Times New Roman"/>
      <w:color w:val="auto"/>
      <w:lang w:eastAsia="el-GR" w:bidi="ar-SA"/>
    </w:rPr>
  </w:style>
  <w:style w:type="paragraph" w:customStyle="1" w:styleId="CM54">
    <w:name w:val="CM54"/>
    <w:basedOn w:val="Default"/>
    <w:next w:val="Default"/>
    <w:uiPriority w:val="99"/>
    <w:rsid w:val="00AC1B81"/>
    <w:pPr>
      <w:suppressAutoHyphens w:val="0"/>
      <w:autoSpaceDE w:val="0"/>
      <w:autoSpaceDN w:val="0"/>
      <w:adjustRightInd w:val="0"/>
      <w:spacing w:line="298" w:lineRule="atLeast"/>
    </w:pPr>
    <w:rPr>
      <w:rFonts w:ascii="Calibri" w:eastAsia="Times New Roman" w:hAnsi="Calibri" w:cs="Times New Roman"/>
      <w:color w:val="auto"/>
      <w:lang w:eastAsia="el-GR" w:bidi="ar-SA"/>
    </w:rPr>
  </w:style>
  <w:style w:type="paragraph" w:customStyle="1" w:styleId="CM110">
    <w:name w:val="CM110"/>
    <w:basedOn w:val="Default"/>
    <w:next w:val="Default"/>
    <w:uiPriority w:val="99"/>
    <w:rsid w:val="00AC1B81"/>
    <w:pPr>
      <w:suppressAutoHyphens w:val="0"/>
      <w:autoSpaceDE w:val="0"/>
      <w:autoSpaceDN w:val="0"/>
      <w:adjustRightInd w:val="0"/>
      <w:spacing w:after="11295"/>
    </w:pPr>
    <w:rPr>
      <w:rFonts w:ascii="Calibri" w:eastAsia="Times New Roman" w:hAnsi="Calibri" w:cs="Times New Roman"/>
      <w:color w:val="auto"/>
      <w:lang w:eastAsia="el-GR" w:bidi="ar-SA"/>
    </w:rPr>
  </w:style>
  <w:style w:type="paragraph" w:customStyle="1" w:styleId="CM45">
    <w:name w:val="CM45"/>
    <w:basedOn w:val="Default"/>
    <w:next w:val="Default"/>
    <w:uiPriority w:val="99"/>
    <w:rsid w:val="00AC1B81"/>
    <w:pPr>
      <w:suppressAutoHyphens w:val="0"/>
      <w:autoSpaceDE w:val="0"/>
      <w:autoSpaceDN w:val="0"/>
      <w:adjustRightInd w:val="0"/>
      <w:spacing w:line="293" w:lineRule="atLeast"/>
    </w:pPr>
    <w:rPr>
      <w:rFonts w:ascii="Calibri" w:eastAsia="Times New Roman" w:hAnsi="Calibri" w:cs="Times New Roman"/>
      <w:color w:val="auto"/>
      <w:lang w:eastAsia="el-GR" w:bidi="ar-SA"/>
    </w:rPr>
  </w:style>
  <w:style w:type="paragraph" w:customStyle="1" w:styleId="CM6">
    <w:name w:val="CM6"/>
    <w:basedOn w:val="Default"/>
    <w:next w:val="Default"/>
    <w:uiPriority w:val="99"/>
    <w:rsid w:val="00AC1B81"/>
    <w:pPr>
      <w:suppressAutoHyphens w:val="0"/>
      <w:autoSpaceDE w:val="0"/>
      <w:autoSpaceDN w:val="0"/>
      <w:adjustRightInd w:val="0"/>
      <w:spacing w:line="278" w:lineRule="atLeast"/>
    </w:pPr>
    <w:rPr>
      <w:rFonts w:ascii="Calibri" w:eastAsia="Times New Roman" w:hAnsi="Calibri" w:cs="Times New Roman"/>
      <w:color w:val="auto"/>
      <w:lang w:eastAsia="el-GR" w:bidi="ar-SA"/>
    </w:rPr>
  </w:style>
  <w:style w:type="paragraph" w:customStyle="1" w:styleId="CM111">
    <w:name w:val="CM111"/>
    <w:basedOn w:val="Default"/>
    <w:next w:val="Default"/>
    <w:uiPriority w:val="99"/>
    <w:rsid w:val="00AC1B81"/>
    <w:pPr>
      <w:suppressAutoHyphens w:val="0"/>
      <w:autoSpaceDE w:val="0"/>
      <w:autoSpaceDN w:val="0"/>
      <w:adjustRightInd w:val="0"/>
      <w:spacing w:after="7145"/>
    </w:pPr>
    <w:rPr>
      <w:rFonts w:ascii="Calibri" w:eastAsia="Times New Roman" w:hAnsi="Calibri" w:cs="Times New Roman"/>
      <w:color w:val="auto"/>
      <w:lang w:eastAsia="el-GR" w:bidi="ar-SA"/>
    </w:rPr>
  </w:style>
  <w:style w:type="paragraph" w:customStyle="1" w:styleId="CM50">
    <w:name w:val="CM50"/>
    <w:basedOn w:val="Default"/>
    <w:next w:val="Default"/>
    <w:uiPriority w:val="99"/>
    <w:rsid w:val="00AC1B81"/>
    <w:pPr>
      <w:suppressAutoHyphens w:val="0"/>
      <w:autoSpaceDE w:val="0"/>
      <w:autoSpaceDN w:val="0"/>
      <w:adjustRightInd w:val="0"/>
      <w:spacing w:line="438" w:lineRule="atLeast"/>
    </w:pPr>
    <w:rPr>
      <w:rFonts w:ascii="Calibri" w:eastAsia="Times New Roman" w:hAnsi="Calibri" w:cs="Times New Roman"/>
      <w:color w:val="auto"/>
      <w:lang w:eastAsia="el-GR" w:bidi="ar-SA"/>
    </w:rPr>
  </w:style>
  <w:style w:type="paragraph" w:customStyle="1" w:styleId="CM55">
    <w:name w:val="CM55"/>
    <w:basedOn w:val="Default"/>
    <w:next w:val="Default"/>
    <w:uiPriority w:val="99"/>
    <w:rsid w:val="00AC1B81"/>
    <w:pPr>
      <w:suppressAutoHyphens w:val="0"/>
      <w:autoSpaceDE w:val="0"/>
      <w:autoSpaceDN w:val="0"/>
      <w:adjustRightInd w:val="0"/>
      <w:spacing w:line="440" w:lineRule="atLeast"/>
    </w:pPr>
    <w:rPr>
      <w:rFonts w:ascii="Calibri" w:eastAsia="Times New Roman" w:hAnsi="Calibri" w:cs="Times New Roman"/>
      <w:color w:val="auto"/>
      <w:lang w:eastAsia="el-GR" w:bidi="ar-SA"/>
    </w:rPr>
  </w:style>
  <w:style w:type="paragraph" w:customStyle="1" w:styleId="CM56">
    <w:name w:val="CM56"/>
    <w:basedOn w:val="Default"/>
    <w:next w:val="Default"/>
    <w:uiPriority w:val="99"/>
    <w:rsid w:val="00AC1B81"/>
    <w:pPr>
      <w:suppressAutoHyphens w:val="0"/>
      <w:autoSpaceDE w:val="0"/>
      <w:autoSpaceDN w:val="0"/>
      <w:adjustRightInd w:val="0"/>
      <w:spacing w:line="440" w:lineRule="atLeast"/>
    </w:pPr>
    <w:rPr>
      <w:rFonts w:ascii="Calibri" w:eastAsia="Times New Roman" w:hAnsi="Calibri" w:cs="Times New Roman"/>
      <w:color w:val="auto"/>
      <w:lang w:eastAsia="el-GR" w:bidi="ar-SA"/>
    </w:rPr>
  </w:style>
  <w:style w:type="paragraph" w:customStyle="1" w:styleId="CM57">
    <w:name w:val="CM57"/>
    <w:basedOn w:val="Default"/>
    <w:next w:val="Default"/>
    <w:uiPriority w:val="99"/>
    <w:rsid w:val="00AC1B81"/>
    <w:pPr>
      <w:suppressAutoHyphens w:val="0"/>
      <w:autoSpaceDE w:val="0"/>
      <w:autoSpaceDN w:val="0"/>
      <w:adjustRightInd w:val="0"/>
      <w:spacing w:line="451" w:lineRule="atLeast"/>
    </w:pPr>
    <w:rPr>
      <w:rFonts w:ascii="Calibri" w:eastAsia="Times New Roman" w:hAnsi="Calibri" w:cs="Times New Roman"/>
      <w:color w:val="auto"/>
      <w:lang w:eastAsia="el-GR" w:bidi="ar-SA"/>
    </w:rPr>
  </w:style>
  <w:style w:type="paragraph" w:customStyle="1" w:styleId="CM85">
    <w:name w:val="CM85"/>
    <w:basedOn w:val="Default"/>
    <w:next w:val="Default"/>
    <w:uiPriority w:val="99"/>
    <w:rsid w:val="00AC1B81"/>
    <w:pPr>
      <w:suppressAutoHyphens w:val="0"/>
      <w:autoSpaceDE w:val="0"/>
      <w:autoSpaceDN w:val="0"/>
      <w:adjustRightInd w:val="0"/>
      <w:spacing w:after="1153"/>
    </w:pPr>
    <w:rPr>
      <w:rFonts w:ascii="Calibri" w:eastAsia="Times New Roman" w:hAnsi="Calibri" w:cs="Times New Roman"/>
      <w:color w:val="auto"/>
      <w:lang w:eastAsia="el-GR" w:bidi="ar-SA"/>
    </w:rPr>
  </w:style>
  <w:style w:type="paragraph" w:customStyle="1" w:styleId="CM112">
    <w:name w:val="CM112"/>
    <w:basedOn w:val="Default"/>
    <w:next w:val="Default"/>
    <w:uiPriority w:val="99"/>
    <w:rsid w:val="00AC1B81"/>
    <w:pPr>
      <w:suppressAutoHyphens w:val="0"/>
      <w:autoSpaceDE w:val="0"/>
      <w:autoSpaceDN w:val="0"/>
      <w:adjustRightInd w:val="0"/>
      <w:spacing w:after="1845"/>
    </w:pPr>
    <w:rPr>
      <w:rFonts w:ascii="Calibri" w:eastAsia="Times New Roman" w:hAnsi="Calibri" w:cs="Times New Roman"/>
      <w:color w:val="auto"/>
      <w:lang w:eastAsia="el-GR" w:bidi="ar-SA"/>
    </w:rPr>
  </w:style>
  <w:style w:type="paragraph" w:customStyle="1" w:styleId="CM101">
    <w:name w:val="CM101"/>
    <w:basedOn w:val="Default"/>
    <w:next w:val="Default"/>
    <w:uiPriority w:val="99"/>
    <w:rsid w:val="00AC1B81"/>
    <w:pPr>
      <w:suppressAutoHyphens w:val="0"/>
      <w:autoSpaceDE w:val="0"/>
      <w:autoSpaceDN w:val="0"/>
      <w:adjustRightInd w:val="0"/>
      <w:spacing w:after="1453"/>
    </w:pPr>
    <w:rPr>
      <w:rFonts w:ascii="Calibri" w:eastAsia="Times New Roman" w:hAnsi="Calibri" w:cs="Times New Roman"/>
      <w:color w:val="auto"/>
      <w:lang w:eastAsia="el-GR" w:bidi="ar-SA"/>
    </w:rPr>
  </w:style>
  <w:style w:type="paragraph" w:customStyle="1" w:styleId="CM53">
    <w:name w:val="CM53"/>
    <w:basedOn w:val="Default"/>
    <w:next w:val="Default"/>
    <w:uiPriority w:val="99"/>
    <w:rsid w:val="00AC1B81"/>
    <w:pPr>
      <w:suppressAutoHyphens w:val="0"/>
      <w:autoSpaceDE w:val="0"/>
      <w:autoSpaceDN w:val="0"/>
      <w:adjustRightInd w:val="0"/>
      <w:spacing w:line="300" w:lineRule="atLeast"/>
    </w:pPr>
    <w:rPr>
      <w:rFonts w:ascii="Calibri" w:eastAsia="Times New Roman" w:hAnsi="Calibri" w:cs="Times New Roman"/>
      <w:color w:val="auto"/>
      <w:lang w:eastAsia="el-GR" w:bidi="ar-SA"/>
    </w:rPr>
  </w:style>
  <w:style w:type="paragraph" w:customStyle="1" w:styleId="CM107">
    <w:name w:val="CM107"/>
    <w:basedOn w:val="Default"/>
    <w:next w:val="Default"/>
    <w:uiPriority w:val="99"/>
    <w:rsid w:val="00AC1B81"/>
    <w:pPr>
      <w:suppressAutoHyphens w:val="0"/>
      <w:autoSpaceDE w:val="0"/>
      <w:autoSpaceDN w:val="0"/>
      <w:adjustRightInd w:val="0"/>
      <w:spacing w:after="490"/>
    </w:pPr>
    <w:rPr>
      <w:rFonts w:ascii="Calibri" w:eastAsia="Times New Roman" w:hAnsi="Calibri" w:cs="Times New Roman"/>
      <w:color w:val="auto"/>
      <w:lang w:eastAsia="el-GR" w:bidi="ar-SA"/>
    </w:rPr>
  </w:style>
  <w:style w:type="paragraph" w:customStyle="1" w:styleId="CM58">
    <w:name w:val="CM58"/>
    <w:basedOn w:val="Default"/>
    <w:next w:val="Default"/>
    <w:uiPriority w:val="99"/>
    <w:rsid w:val="00AC1B81"/>
    <w:pPr>
      <w:suppressAutoHyphens w:val="0"/>
      <w:autoSpaceDE w:val="0"/>
      <w:autoSpaceDN w:val="0"/>
      <w:adjustRightInd w:val="0"/>
      <w:spacing w:line="293" w:lineRule="atLeast"/>
    </w:pPr>
    <w:rPr>
      <w:rFonts w:ascii="Calibri" w:eastAsia="Times New Roman" w:hAnsi="Calibri" w:cs="Times New Roman"/>
      <w:color w:val="auto"/>
      <w:lang w:eastAsia="el-GR" w:bidi="ar-SA"/>
    </w:rPr>
  </w:style>
  <w:style w:type="paragraph" w:customStyle="1" w:styleId="CM82">
    <w:name w:val="CM82"/>
    <w:basedOn w:val="Default"/>
    <w:next w:val="Default"/>
    <w:uiPriority w:val="99"/>
    <w:rsid w:val="00AC1B81"/>
    <w:pPr>
      <w:suppressAutoHyphens w:val="0"/>
      <w:autoSpaceDE w:val="0"/>
      <w:autoSpaceDN w:val="0"/>
      <w:adjustRightInd w:val="0"/>
      <w:spacing w:after="1363"/>
    </w:pPr>
    <w:rPr>
      <w:rFonts w:ascii="Calibri" w:eastAsia="Times New Roman" w:hAnsi="Calibri" w:cs="Times New Roman"/>
      <w:color w:val="auto"/>
      <w:lang w:eastAsia="el-GR" w:bidi="ar-SA"/>
    </w:rPr>
  </w:style>
  <w:style w:type="paragraph" w:customStyle="1" w:styleId="CM19">
    <w:name w:val="CM19"/>
    <w:basedOn w:val="Default"/>
    <w:next w:val="Default"/>
    <w:uiPriority w:val="99"/>
    <w:rsid w:val="00AC1B81"/>
    <w:pPr>
      <w:suppressAutoHyphens w:val="0"/>
      <w:autoSpaceDE w:val="0"/>
      <w:autoSpaceDN w:val="0"/>
      <w:adjustRightInd w:val="0"/>
      <w:spacing w:line="280" w:lineRule="atLeast"/>
    </w:pPr>
    <w:rPr>
      <w:rFonts w:ascii="Calibri" w:eastAsia="Times New Roman" w:hAnsi="Calibri" w:cs="Times New Roman"/>
      <w:color w:val="auto"/>
      <w:lang w:eastAsia="el-GR" w:bidi="ar-SA"/>
    </w:rPr>
  </w:style>
  <w:style w:type="paragraph" w:customStyle="1" w:styleId="CM95">
    <w:name w:val="CM95"/>
    <w:basedOn w:val="Default"/>
    <w:next w:val="Default"/>
    <w:uiPriority w:val="99"/>
    <w:rsid w:val="00AC1B81"/>
    <w:pPr>
      <w:suppressAutoHyphens w:val="0"/>
      <w:autoSpaceDE w:val="0"/>
      <w:autoSpaceDN w:val="0"/>
      <w:adjustRightInd w:val="0"/>
      <w:spacing w:after="808"/>
    </w:pPr>
    <w:rPr>
      <w:rFonts w:ascii="Calibri" w:eastAsia="Times New Roman" w:hAnsi="Calibri" w:cs="Times New Roman"/>
      <w:color w:val="auto"/>
      <w:lang w:eastAsia="el-GR" w:bidi="ar-SA"/>
    </w:rPr>
  </w:style>
  <w:style w:type="paragraph" w:customStyle="1" w:styleId="CM97">
    <w:name w:val="CM97"/>
    <w:basedOn w:val="Default"/>
    <w:next w:val="Default"/>
    <w:uiPriority w:val="99"/>
    <w:rsid w:val="00AC1B81"/>
    <w:pPr>
      <w:suppressAutoHyphens w:val="0"/>
      <w:autoSpaceDE w:val="0"/>
      <w:autoSpaceDN w:val="0"/>
      <w:adjustRightInd w:val="0"/>
      <w:spacing w:after="1088"/>
    </w:pPr>
    <w:rPr>
      <w:rFonts w:ascii="Calibri" w:eastAsia="Times New Roman" w:hAnsi="Calibri" w:cs="Times New Roman"/>
      <w:color w:val="auto"/>
      <w:lang w:eastAsia="el-GR" w:bidi="ar-SA"/>
    </w:rPr>
  </w:style>
  <w:style w:type="paragraph" w:customStyle="1" w:styleId="CM20">
    <w:name w:val="CM20"/>
    <w:basedOn w:val="Default"/>
    <w:next w:val="Default"/>
    <w:uiPriority w:val="99"/>
    <w:rsid w:val="00AC1B81"/>
    <w:pPr>
      <w:suppressAutoHyphens w:val="0"/>
      <w:autoSpaceDE w:val="0"/>
      <w:autoSpaceDN w:val="0"/>
      <w:adjustRightInd w:val="0"/>
      <w:spacing w:line="283" w:lineRule="atLeast"/>
    </w:pPr>
    <w:rPr>
      <w:rFonts w:ascii="Calibri" w:eastAsia="Times New Roman" w:hAnsi="Calibri" w:cs="Times New Roman"/>
      <w:color w:val="auto"/>
      <w:lang w:eastAsia="el-GR" w:bidi="ar-SA"/>
    </w:rPr>
  </w:style>
  <w:style w:type="paragraph" w:customStyle="1" w:styleId="CM114">
    <w:name w:val="CM114"/>
    <w:basedOn w:val="Default"/>
    <w:next w:val="Default"/>
    <w:uiPriority w:val="99"/>
    <w:rsid w:val="00AC1B81"/>
    <w:pPr>
      <w:suppressAutoHyphens w:val="0"/>
      <w:autoSpaceDE w:val="0"/>
      <w:autoSpaceDN w:val="0"/>
      <w:adjustRightInd w:val="0"/>
      <w:spacing w:after="5655"/>
    </w:pPr>
    <w:rPr>
      <w:rFonts w:ascii="Calibri" w:eastAsia="Times New Roman" w:hAnsi="Calibri" w:cs="Times New Roman"/>
      <w:color w:val="auto"/>
      <w:lang w:eastAsia="el-GR" w:bidi="ar-SA"/>
    </w:rPr>
  </w:style>
  <w:style w:type="paragraph" w:customStyle="1" w:styleId="Head2">
    <w:name w:val="Head2"/>
    <w:basedOn w:val="a"/>
    <w:next w:val="a"/>
    <w:link w:val="Head2Char"/>
    <w:qFormat/>
    <w:rsid w:val="00AC1B81"/>
    <w:pPr>
      <w:suppressAutoHyphens w:val="0"/>
      <w:spacing w:before="100" w:beforeAutospacing="1" w:after="0" w:line="360" w:lineRule="auto"/>
    </w:pPr>
    <w:rPr>
      <w:rFonts w:cs="Times New Roman"/>
      <w:b/>
      <w:sz w:val="28"/>
      <w:szCs w:val="20"/>
      <w:u w:val="single"/>
      <w:lang w:eastAsia="en-US"/>
    </w:rPr>
  </w:style>
  <w:style w:type="character" w:customStyle="1" w:styleId="Head2Char">
    <w:name w:val="Head2 Char"/>
    <w:link w:val="Head2"/>
    <w:rsid w:val="00AC1B81"/>
    <w:rPr>
      <w:rFonts w:ascii="Calibri" w:hAnsi="Calibri"/>
      <w:b/>
      <w:sz w:val="28"/>
      <w:u w:val="single"/>
      <w:lang w:eastAsia="en-US"/>
    </w:rPr>
  </w:style>
  <w:style w:type="paragraph" w:customStyle="1" w:styleId="42">
    <w:name w:val="Στυλ4"/>
    <w:basedOn w:val="a"/>
    <w:link w:val="4Char0"/>
    <w:qFormat/>
    <w:rsid w:val="00AC1B81"/>
    <w:pPr>
      <w:suppressAutoHyphens w:val="0"/>
      <w:spacing w:before="100" w:beforeAutospacing="1" w:after="100" w:afterAutospacing="1" w:line="360" w:lineRule="auto"/>
    </w:pPr>
    <w:rPr>
      <w:rFonts w:cs="Times New Roman"/>
      <w:i/>
      <w:szCs w:val="20"/>
      <w:lang w:eastAsia="en-US"/>
    </w:rPr>
  </w:style>
  <w:style w:type="character" w:customStyle="1" w:styleId="4Char0">
    <w:name w:val="Στυλ4 Char"/>
    <w:link w:val="42"/>
    <w:rsid w:val="00AC1B81"/>
    <w:rPr>
      <w:rFonts w:ascii="Calibri" w:hAnsi="Calibri"/>
      <w:i/>
      <w:sz w:val="22"/>
      <w:lang w:eastAsia="en-US"/>
    </w:rPr>
  </w:style>
  <w:style w:type="paragraph" w:customStyle="1" w:styleId="311">
    <w:name w:val="Πίνακας 3 με πλέγμα1"/>
    <w:basedOn w:val="1"/>
    <w:next w:val="a"/>
    <w:uiPriority w:val="39"/>
    <w:semiHidden/>
    <w:unhideWhenUsed/>
    <w:qFormat/>
    <w:rsid w:val="00AC1B81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  <w:lang w:eastAsia="el-GR"/>
    </w:rPr>
  </w:style>
  <w:style w:type="paragraph" w:customStyle="1" w:styleId="213">
    <w:name w:val="Μεσαίο πλέγμα 21"/>
    <w:uiPriority w:val="1"/>
    <w:qFormat/>
    <w:rsid w:val="00AC1B81"/>
    <w:pPr>
      <w:jc w:val="both"/>
    </w:pPr>
    <w:rPr>
      <w:rFonts w:ascii="Arial" w:eastAsia="Calibri" w:hAnsi="Arial"/>
      <w:sz w:val="22"/>
      <w:szCs w:val="22"/>
      <w:lang w:eastAsia="en-US"/>
    </w:rPr>
  </w:style>
  <w:style w:type="table" w:customStyle="1" w:styleId="TableNormal1">
    <w:name w:val="Table Normal1"/>
    <w:rsid w:val="00AC1B81"/>
    <w:rPr>
      <w:rFonts w:eastAsia="Arial Unicode MS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Char">
    <w:name w:val="Επικεφαλίδα 4 Char"/>
    <w:link w:val="4"/>
    <w:uiPriority w:val="9"/>
    <w:rsid w:val="00AC1B81"/>
    <w:rPr>
      <w:rFonts w:ascii="Arial" w:hAnsi="Arial"/>
      <w:b/>
      <w:bCs/>
      <w:sz w:val="22"/>
      <w:szCs w:val="28"/>
      <w:lang w:val="en-GB" w:eastAsia="zh-CN"/>
    </w:rPr>
  </w:style>
  <w:style w:type="paragraph" w:customStyle="1" w:styleId="ListParagraph1">
    <w:name w:val="List Paragraph1"/>
    <w:basedOn w:val="a"/>
    <w:rsid w:val="00AC1B81"/>
    <w:pPr>
      <w:suppressAutoHyphens w:val="0"/>
      <w:spacing w:after="160" w:line="259" w:lineRule="auto"/>
      <w:ind w:left="720"/>
      <w:contextualSpacing/>
      <w:jc w:val="left"/>
    </w:pPr>
    <w:rPr>
      <w:rFonts w:eastAsia="Calibri" w:cs="Times New Roman"/>
      <w:szCs w:val="22"/>
      <w:lang w:val="el-GR" w:eastAsia="el-GR"/>
    </w:rPr>
  </w:style>
  <w:style w:type="numbering" w:customStyle="1" w:styleId="BulletBig">
    <w:name w:val="Bullet Big"/>
    <w:rsid w:val="00AC1B81"/>
    <w:pPr>
      <w:numPr>
        <w:numId w:val="26"/>
      </w:numPr>
    </w:pPr>
  </w:style>
  <w:style w:type="paragraph" w:customStyle="1" w:styleId="Body">
    <w:name w:val="Body"/>
    <w:aliases w:val="by"/>
    <w:rsid w:val="00AC1B81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jc w:val="both"/>
    </w:pPr>
    <w:rPr>
      <w:rFonts w:ascii="Helvetica" w:eastAsia="Arial Unicode MS" w:hAnsi="Helvetica" w:cs="Arial Unicode MS"/>
      <w:color w:val="000000"/>
      <w:sz w:val="24"/>
      <w:szCs w:val="24"/>
    </w:rPr>
  </w:style>
  <w:style w:type="character" w:customStyle="1" w:styleId="Char3">
    <w:name w:val="Ημερομηνία Char"/>
    <w:link w:val="af5"/>
    <w:rsid w:val="00AC1B81"/>
    <w:rPr>
      <w:rFonts w:ascii="Calibri" w:eastAsia="MS Mincho" w:hAnsi="Calibri" w:cs="Calibri"/>
      <w:sz w:val="22"/>
      <w:szCs w:val="24"/>
      <w:lang w:val="en-US" w:eastAsia="ja-JP"/>
    </w:rPr>
  </w:style>
  <w:style w:type="character" w:customStyle="1" w:styleId="-1Char">
    <w:name w:val="Πολύχρωμη λίστα - ΄Εμφαση 1 Char"/>
    <w:link w:val="-1"/>
    <w:uiPriority w:val="34"/>
    <w:rsid w:val="00AC1B81"/>
    <w:rPr>
      <w:rFonts w:eastAsia="Arial Unicode MS" w:cs="Arial Unicode MS"/>
      <w:color w:val="000000"/>
      <w:sz w:val="22"/>
      <w:szCs w:val="22"/>
      <w:u w:color="000000"/>
      <w:lang w:eastAsia="zh-CN" w:bidi="hi-IN"/>
    </w:rPr>
  </w:style>
  <w:style w:type="paragraph" w:styleId="aff8">
    <w:name w:val="TOC Heading"/>
    <w:basedOn w:val="1"/>
    <w:next w:val="a"/>
    <w:uiPriority w:val="39"/>
    <w:semiHidden/>
    <w:unhideWhenUsed/>
    <w:qFormat/>
    <w:rsid w:val="00AC1B81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  <w:lang w:eastAsia="el-GR"/>
    </w:rPr>
  </w:style>
  <w:style w:type="table" w:styleId="-1">
    <w:name w:val="Colorful List Accent 1"/>
    <w:basedOn w:val="a1"/>
    <w:link w:val="-1Char"/>
    <w:uiPriority w:val="34"/>
    <w:semiHidden/>
    <w:unhideWhenUsed/>
    <w:rsid w:val="00AC1B81"/>
    <w:rPr>
      <w:rFonts w:eastAsia="Arial Unicode MS" w:cs="Arial Unicode MS"/>
      <w:color w:val="000000"/>
      <w:sz w:val="22"/>
      <w:szCs w:val="22"/>
      <w:u w:color="000000"/>
      <w:lang w:eastAsia="zh-CN" w:bidi="hi-IN"/>
    </w:r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0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AB499-4A91-4DDE-BB26-78431A5E8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818</Characters>
  <Application>Microsoft Office Word</Application>
  <DocSecurity>0</DocSecurity>
  <Lines>102</Lines>
  <Paragraphs>55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Metlife Alico Greece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eaadhsy</dc:creator>
  <cp:lastModifiedBy>ΕΙΔΙΚΟΣ ΣΥΝΕΡΓΑΤΗΣ</cp:lastModifiedBy>
  <cp:revision>2</cp:revision>
  <cp:lastPrinted>2019-07-11T07:05:00Z</cp:lastPrinted>
  <dcterms:created xsi:type="dcterms:W3CDTF">2022-08-12T07:48:00Z</dcterms:created>
  <dcterms:modified xsi:type="dcterms:W3CDTF">2022-08-12T07:48:00Z</dcterms:modified>
</cp:coreProperties>
</file>